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67D" w:rsidRDefault="00A6767D"/>
    <w:p w:rsidR="0022527C" w:rsidRDefault="0022527C" w:rsidP="00E05517"/>
    <w:p w:rsidR="00796861" w:rsidRDefault="0022527C" w:rsidP="0022527C">
      <w:pPr>
        <w:jc w:val="center"/>
        <w:rPr>
          <w:b/>
          <w:sz w:val="32"/>
          <w:szCs w:val="32"/>
        </w:rPr>
      </w:pPr>
      <w:r w:rsidRPr="00A85F50">
        <w:rPr>
          <w:b/>
          <w:sz w:val="32"/>
          <w:szCs w:val="32"/>
        </w:rPr>
        <w:t xml:space="preserve">ΔΙΚΤΥΟ ΠΡΟΛΗΨΗΣ ΤΗΣ ΕΝΔΟΣΧΟΛΙΚΗΣ ΒΙΑΣ </w:t>
      </w:r>
    </w:p>
    <w:p w:rsidR="0022527C" w:rsidRPr="00E05517" w:rsidRDefault="00796861" w:rsidP="00E05517">
      <w:pPr>
        <w:jc w:val="center"/>
        <w:rPr>
          <w:b/>
          <w:sz w:val="32"/>
          <w:szCs w:val="32"/>
        </w:rPr>
      </w:pPr>
      <w:r>
        <w:rPr>
          <w:b/>
          <w:sz w:val="32"/>
          <w:szCs w:val="32"/>
        </w:rPr>
        <w:t xml:space="preserve">ΤΩΝ </w:t>
      </w:r>
      <w:r w:rsidR="0022527C" w:rsidRPr="00A85F50">
        <w:rPr>
          <w:b/>
          <w:sz w:val="32"/>
          <w:szCs w:val="32"/>
        </w:rPr>
        <w:t>ΔΙΕΥΘΥΝΣΕΩΝ Π.Ε. &amp;  Δ.Ε.  ΑΝΑΤΟΛΙΚΗΣ ΘΕΣΣΑΛΟΝΙΚΗΣ</w:t>
      </w:r>
    </w:p>
    <w:p w:rsidR="00796861" w:rsidRDefault="00796861" w:rsidP="00A85F50">
      <w:pPr>
        <w:rPr>
          <w:b/>
        </w:rPr>
      </w:pPr>
    </w:p>
    <w:p w:rsidR="0022527C" w:rsidRDefault="0022527C" w:rsidP="00A85F50">
      <w:pPr>
        <w:jc w:val="center"/>
        <w:rPr>
          <w:b/>
          <w:sz w:val="28"/>
          <w:szCs w:val="28"/>
        </w:rPr>
      </w:pPr>
      <w:r w:rsidRPr="0022527C">
        <w:rPr>
          <w:b/>
          <w:sz w:val="28"/>
          <w:szCs w:val="28"/>
        </w:rPr>
        <w:t>Ι)  ΦΟΡΕΙΣ ΤΗΣ ΕΚΠΑΙΔΕΥΣΗΣ</w:t>
      </w:r>
    </w:p>
    <w:p w:rsidR="0022527C" w:rsidRPr="0022527C" w:rsidRDefault="0022527C" w:rsidP="00F45CD3">
      <w:pPr>
        <w:spacing w:after="0"/>
        <w:jc w:val="both"/>
        <w:rPr>
          <w:sz w:val="24"/>
          <w:szCs w:val="24"/>
        </w:rPr>
      </w:pPr>
      <w:r w:rsidRPr="0022527C">
        <w:rPr>
          <w:sz w:val="24"/>
          <w:szCs w:val="24"/>
        </w:rPr>
        <w:t xml:space="preserve">1. </w:t>
      </w:r>
      <w:r w:rsidRPr="0022527C">
        <w:rPr>
          <w:b/>
          <w:sz w:val="24"/>
          <w:szCs w:val="24"/>
        </w:rPr>
        <w:t>Α’  ΚΕΔΔΥ</w:t>
      </w:r>
      <w:r w:rsidR="00E771EC">
        <w:rPr>
          <w:sz w:val="24"/>
          <w:szCs w:val="24"/>
        </w:rPr>
        <w:t xml:space="preserve">  </w:t>
      </w:r>
      <w:r w:rsidRPr="0022527C">
        <w:rPr>
          <w:sz w:val="24"/>
          <w:szCs w:val="24"/>
        </w:rPr>
        <w:t xml:space="preserve"> [Για μαθητές/τριες για τους οποίους προκύπτουν ενδείξεις ότι εμπίπτουν στις κατηγορίες των ατόμων με ειδικές εκπαιδευτικές ανάγκες σε συνεργασία με εκπαιδευτικούς και συγκατάθεση γονέων - Ανίχνευση – Διάγνωση – Συ</w:t>
      </w:r>
      <w:r w:rsidR="00F45CD3">
        <w:rPr>
          <w:sz w:val="24"/>
          <w:szCs w:val="24"/>
        </w:rPr>
        <w:t>μβουλευτική – Αξιολόγηση].</w:t>
      </w:r>
    </w:p>
    <w:p w:rsidR="00F45CD3" w:rsidRDefault="0022527C" w:rsidP="00F45CD3">
      <w:pPr>
        <w:spacing w:after="0"/>
        <w:jc w:val="both"/>
        <w:rPr>
          <w:sz w:val="24"/>
          <w:szCs w:val="24"/>
        </w:rPr>
      </w:pPr>
      <w:r w:rsidRPr="0022527C">
        <w:rPr>
          <w:sz w:val="24"/>
          <w:szCs w:val="24"/>
        </w:rPr>
        <w:t>Προηγείται η</w:t>
      </w:r>
      <w:r w:rsidRPr="0022527C">
        <w:rPr>
          <w:b/>
          <w:sz w:val="24"/>
          <w:szCs w:val="24"/>
          <w:u w:val="single"/>
        </w:rPr>
        <w:t xml:space="preserve"> ΕΔΕΑΥ </w:t>
      </w:r>
      <w:r w:rsidRPr="0022527C">
        <w:rPr>
          <w:sz w:val="24"/>
          <w:szCs w:val="24"/>
        </w:rPr>
        <w:t>σε όσα σχολεία ανήκουν σε σχολικό δίκτυο</w:t>
      </w:r>
      <w:r w:rsidR="00F45CD3">
        <w:rPr>
          <w:sz w:val="24"/>
          <w:szCs w:val="24"/>
        </w:rPr>
        <w:t>.</w:t>
      </w:r>
    </w:p>
    <w:p w:rsidR="00E771EC" w:rsidRDefault="0022527C" w:rsidP="00F45CD3">
      <w:pPr>
        <w:spacing w:after="0"/>
        <w:jc w:val="both"/>
        <w:rPr>
          <w:sz w:val="24"/>
          <w:szCs w:val="24"/>
          <w:lang w:val="en-US"/>
        </w:rPr>
      </w:pPr>
      <w:r w:rsidRPr="0022527C">
        <w:rPr>
          <w:sz w:val="24"/>
          <w:szCs w:val="24"/>
        </w:rPr>
        <w:t>Διεύθυνση: Χάλκης 8, ΤΘ. Δ5021, 10</w:t>
      </w:r>
      <w:r w:rsidRPr="0022527C">
        <w:rPr>
          <w:sz w:val="24"/>
          <w:szCs w:val="24"/>
          <w:vertAlign w:val="superscript"/>
        </w:rPr>
        <w:t>Ο</w:t>
      </w:r>
      <w:r w:rsidRPr="0022527C">
        <w:rPr>
          <w:sz w:val="24"/>
          <w:szCs w:val="24"/>
        </w:rPr>
        <w:t xml:space="preserve"> χλμ. Θεσσαλονίκης Μουδανιών - Θέρμη Θεσ/νίκης </w:t>
      </w:r>
    </w:p>
    <w:p w:rsidR="00E771EC" w:rsidRDefault="0022527C" w:rsidP="00F45CD3">
      <w:pPr>
        <w:spacing w:after="0"/>
        <w:jc w:val="both"/>
        <w:rPr>
          <w:sz w:val="24"/>
          <w:szCs w:val="24"/>
          <w:lang w:val="en-US"/>
        </w:rPr>
      </w:pPr>
      <w:r w:rsidRPr="0022527C">
        <w:rPr>
          <w:sz w:val="24"/>
          <w:szCs w:val="24"/>
        </w:rPr>
        <w:t>Τηλ</w:t>
      </w:r>
      <w:r w:rsidRPr="00E771EC">
        <w:rPr>
          <w:sz w:val="24"/>
          <w:szCs w:val="24"/>
          <w:lang w:val="en-US"/>
        </w:rPr>
        <w:t>. 2310365013</w:t>
      </w:r>
      <w:r w:rsidR="00B60716" w:rsidRPr="00E771EC">
        <w:rPr>
          <w:sz w:val="24"/>
          <w:szCs w:val="24"/>
          <w:lang w:val="en-US"/>
        </w:rPr>
        <w:t xml:space="preserve"> / 587391</w:t>
      </w:r>
      <w:r w:rsidRPr="00E771EC">
        <w:rPr>
          <w:sz w:val="24"/>
          <w:szCs w:val="24"/>
          <w:lang w:val="en-US"/>
        </w:rPr>
        <w:t xml:space="preserve">, </w:t>
      </w:r>
      <w:r w:rsidRPr="0022527C">
        <w:rPr>
          <w:sz w:val="24"/>
          <w:szCs w:val="24"/>
          <w:lang w:val="en-US"/>
        </w:rPr>
        <w:t>fax</w:t>
      </w:r>
      <w:r w:rsidRPr="00E771EC">
        <w:rPr>
          <w:sz w:val="24"/>
          <w:szCs w:val="24"/>
          <w:lang w:val="en-US"/>
        </w:rPr>
        <w:t xml:space="preserve">:   2310649584, </w:t>
      </w:r>
      <w:r w:rsidRPr="0022527C">
        <w:rPr>
          <w:sz w:val="24"/>
          <w:szCs w:val="24"/>
          <w:lang w:val="en-US"/>
        </w:rPr>
        <w:t>emai</w:t>
      </w:r>
      <w:r w:rsidR="00E771EC">
        <w:rPr>
          <w:sz w:val="24"/>
          <w:szCs w:val="24"/>
          <w:lang w:val="en-US"/>
        </w:rPr>
        <w:t>l</w:t>
      </w:r>
      <w:r w:rsidRPr="00E771EC">
        <w:rPr>
          <w:sz w:val="24"/>
          <w:szCs w:val="24"/>
          <w:lang w:val="en-US"/>
        </w:rPr>
        <w:t xml:space="preserve">:  </w:t>
      </w:r>
      <w:hyperlink r:id="rId8" w:history="1">
        <w:r w:rsidRPr="00B10F17">
          <w:rPr>
            <w:rStyle w:val="-"/>
            <w:color w:val="auto"/>
            <w:sz w:val="24"/>
            <w:szCs w:val="24"/>
            <w:lang w:val="de-DE"/>
          </w:rPr>
          <w:t>mail</w:t>
        </w:r>
        <w:r w:rsidRPr="00E771EC">
          <w:rPr>
            <w:rStyle w:val="-"/>
            <w:color w:val="auto"/>
            <w:sz w:val="24"/>
            <w:szCs w:val="24"/>
            <w:lang w:val="en-US"/>
          </w:rPr>
          <w:t>@</w:t>
        </w:r>
        <w:r w:rsidRPr="00B10F17">
          <w:rPr>
            <w:rStyle w:val="-"/>
            <w:color w:val="auto"/>
            <w:sz w:val="24"/>
            <w:szCs w:val="24"/>
            <w:lang w:val="de-DE"/>
          </w:rPr>
          <w:t>kday</w:t>
        </w:r>
        <w:r w:rsidRPr="00E771EC">
          <w:rPr>
            <w:rStyle w:val="-"/>
            <w:color w:val="auto"/>
            <w:sz w:val="24"/>
            <w:szCs w:val="24"/>
            <w:lang w:val="en-US"/>
          </w:rPr>
          <w:t>.</w:t>
        </w:r>
        <w:r w:rsidRPr="00B10F17">
          <w:rPr>
            <w:rStyle w:val="-"/>
            <w:color w:val="auto"/>
            <w:sz w:val="24"/>
            <w:szCs w:val="24"/>
            <w:lang w:val="de-DE"/>
          </w:rPr>
          <w:t>thess</w:t>
        </w:r>
        <w:r w:rsidRPr="00E771EC">
          <w:rPr>
            <w:rStyle w:val="-"/>
            <w:color w:val="auto"/>
            <w:sz w:val="24"/>
            <w:szCs w:val="24"/>
            <w:lang w:val="en-US"/>
          </w:rPr>
          <w:t>.</w:t>
        </w:r>
        <w:r w:rsidRPr="00B10F17">
          <w:rPr>
            <w:rStyle w:val="-"/>
            <w:color w:val="auto"/>
            <w:sz w:val="24"/>
            <w:szCs w:val="24"/>
            <w:lang w:val="de-DE"/>
          </w:rPr>
          <w:t>sch</w:t>
        </w:r>
        <w:r w:rsidRPr="00E771EC">
          <w:rPr>
            <w:rStyle w:val="-"/>
            <w:color w:val="auto"/>
            <w:sz w:val="24"/>
            <w:szCs w:val="24"/>
            <w:lang w:val="en-US"/>
          </w:rPr>
          <w:t>.</w:t>
        </w:r>
        <w:r w:rsidRPr="00B10F17">
          <w:rPr>
            <w:rStyle w:val="-"/>
            <w:color w:val="auto"/>
            <w:sz w:val="24"/>
            <w:szCs w:val="24"/>
            <w:lang w:val="de-DE"/>
          </w:rPr>
          <w:t>gr</w:t>
        </w:r>
      </w:hyperlink>
      <w:r w:rsidR="00F45CD3" w:rsidRPr="00E771EC">
        <w:rPr>
          <w:sz w:val="24"/>
          <w:szCs w:val="24"/>
          <w:lang w:val="en-US"/>
        </w:rPr>
        <w:t xml:space="preserve">, </w:t>
      </w:r>
      <w:r w:rsidR="00E771EC" w:rsidRPr="00E771EC">
        <w:rPr>
          <w:sz w:val="24"/>
          <w:szCs w:val="24"/>
          <w:lang w:val="en-US"/>
        </w:rPr>
        <w:t xml:space="preserve"> </w:t>
      </w:r>
    </w:p>
    <w:p w:rsidR="0022527C" w:rsidRDefault="00F45CD3" w:rsidP="00F45CD3">
      <w:pPr>
        <w:spacing w:after="0"/>
        <w:jc w:val="both"/>
        <w:rPr>
          <w:sz w:val="24"/>
          <w:szCs w:val="24"/>
        </w:rPr>
      </w:pPr>
      <w:r w:rsidRPr="00B10F17">
        <w:rPr>
          <w:sz w:val="24"/>
          <w:szCs w:val="24"/>
        </w:rPr>
        <w:t>Επικοινωνία : κα Αναστασία Γκουβατζή</w:t>
      </w:r>
      <w:r w:rsidR="00B60716">
        <w:rPr>
          <w:sz w:val="24"/>
          <w:szCs w:val="24"/>
        </w:rPr>
        <w:t xml:space="preserve"> και Θεοδωρίδου Σοφία</w:t>
      </w:r>
    </w:p>
    <w:p w:rsidR="0022527C" w:rsidRDefault="0022527C" w:rsidP="0022527C">
      <w:pPr>
        <w:spacing w:after="0"/>
        <w:ind w:left="1800"/>
        <w:rPr>
          <w:sz w:val="24"/>
          <w:szCs w:val="24"/>
        </w:rPr>
      </w:pPr>
    </w:p>
    <w:p w:rsidR="00E771EC" w:rsidRDefault="0022527C" w:rsidP="0022527C">
      <w:pPr>
        <w:spacing w:after="0"/>
        <w:jc w:val="both"/>
        <w:rPr>
          <w:sz w:val="24"/>
          <w:szCs w:val="24"/>
        </w:rPr>
      </w:pPr>
      <w:r>
        <w:rPr>
          <w:sz w:val="24"/>
          <w:szCs w:val="24"/>
        </w:rPr>
        <w:t xml:space="preserve">2. </w:t>
      </w:r>
      <w:r w:rsidR="00F45CD3" w:rsidRPr="00F45CD3">
        <w:rPr>
          <w:b/>
          <w:sz w:val="24"/>
          <w:szCs w:val="24"/>
        </w:rPr>
        <w:t>Γραφείο Αγωγής Υγείας Πρωτοβάθμιας Εκπαίδευσης</w:t>
      </w:r>
      <w:r w:rsidR="00E771EC">
        <w:rPr>
          <w:b/>
          <w:sz w:val="24"/>
          <w:szCs w:val="24"/>
        </w:rPr>
        <w:t xml:space="preserve"> </w:t>
      </w:r>
      <w:r w:rsidR="00F45CD3" w:rsidRPr="00F45CD3">
        <w:rPr>
          <w:sz w:val="24"/>
          <w:szCs w:val="24"/>
        </w:rPr>
        <w:t>[</w:t>
      </w:r>
      <w:r w:rsidR="00B10F17">
        <w:rPr>
          <w:sz w:val="24"/>
          <w:szCs w:val="24"/>
        </w:rPr>
        <w:t>Για προγράμματα και</w:t>
      </w:r>
      <w:r w:rsidR="00F45CD3" w:rsidRPr="00F45CD3">
        <w:rPr>
          <w:sz w:val="24"/>
          <w:szCs w:val="24"/>
        </w:rPr>
        <w:t xml:space="preserve"> δράσεις πρόληψης, υλοποίηση βιωματικών εργαστηρίων σε εκπαιδευτικούς και </w:t>
      </w:r>
      <w:r w:rsidR="00F45CD3">
        <w:rPr>
          <w:sz w:val="24"/>
          <w:szCs w:val="24"/>
        </w:rPr>
        <w:t xml:space="preserve">μαθητές/τριες ]. </w:t>
      </w:r>
    </w:p>
    <w:p w:rsidR="00E771EC" w:rsidRPr="00E771EC" w:rsidRDefault="00F45CD3" w:rsidP="0022527C">
      <w:pPr>
        <w:spacing w:after="0"/>
        <w:jc w:val="both"/>
        <w:rPr>
          <w:sz w:val="24"/>
          <w:szCs w:val="24"/>
          <w:lang w:val="en-US"/>
        </w:rPr>
      </w:pPr>
      <w:r>
        <w:rPr>
          <w:sz w:val="24"/>
          <w:szCs w:val="24"/>
        </w:rPr>
        <w:t xml:space="preserve"> </w:t>
      </w:r>
      <w:r w:rsidRPr="0022527C">
        <w:rPr>
          <w:sz w:val="24"/>
          <w:szCs w:val="24"/>
        </w:rPr>
        <w:t>Διεύθυνση:</w:t>
      </w:r>
      <w:r w:rsidR="00E771EC">
        <w:rPr>
          <w:sz w:val="24"/>
          <w:szCs w:val="24"/>
        </w:rPr>
        <w:t xml:space="preserve"> </w:t>
      </w:r>
      <w:r>
        <w:rPr>
          <w:sz w:val="24"/>
          <w:szCs w:val="24"/>
        </w:rPr>
        <w:t>Κατσιμίδη</w:t>
      </w:r>
      <w:r w:rsidR="00E771EC">
        <w:rPr>
          <w:sz w:val="24"/>
          <w:szCs w:val="24"/>
        </w:rPr>
        <w:t xml:space="preserve"> </w:t>
      </w:r>
      <w:r>
        <w:rPr>
          <w:sz w:val="24"/>
          <w:szCs w:val="24"/>
        </w:rPr>
        <w:t xml:space="preserve">&amp; Μήλου 33, </w:t>
      </w:r>
      <w:r w:rsidR="00E771EC">
        <w:rPr>
          <w:sz w:val="24"/>
          <w:szCs w:val="24"/>
        </w:rPr>
        <w:t xml:space="preserve"> </w:t>
      </w:r>
      <w:r w:rsidR="00B10F17" w:rsidRPr="00B10F17">
        <w:rPr>
          <w:sz w:val="24"/>
          <w:szCs w:val="24"/>
        </w:rPr>
        <w:t xml:space="preserve">Τηλ. </w:t>
      </w:r>
      <w:r w:rsidR="00B10F17">
        <w:rPr>
          <w:sz w:val="24"/>
          <w:szCs w:val="24"/>
        </w:rPr>
        <w:t xml:space="preserve"> </w:t>
      </w:r>
      <w:r w:rsidR="00B10F17" w:rsidRPr="00E771EC">
        <w:rPr>
          <w:sz w:val="24"/>
          <w:szCs w:val="24"/>
          <w:lang w:val="en-US"/>
        </w:rPr>
        <w:t>2310954110,</w:t>
      </w:r>
      <w:r w:rsidR="00E771EC" w:rsidRPr="00E771EC">
        <w:rPr>
          <w:sz w:val="24"/>
          <w:szCs w:val="24"/>
          <w:lang w:val="en-US"/>
        </w:rPr>
        <w:t xml:space="preserve"> </w:t>
      </w:r>
      <w:r w:rsidR="00E771EC" w:rsidRPr="0022527C">
        <w:rPr>
          <w:sz w:val="24"/>
          <w:szCs w:val="24"/>
          <w:lang w:val="en-US"/>
        </w:rPr>
        <w:t>emai</w:t>
      </w:r>
      <w:r w:rsidR="00E771EC">
        <w:rPr>
          <w:sz w:val="24"/>
          <w:szCs w:val="24"/>
          <w:lang w:val="en-US"/>
        </w:rPr>
        <w:t>l</w:t>
      </w:r>
      <w:r w:rsidR="00E771EC" w:rsidRPr="00E771EC">
        <w:rPr>
          <w:sz w:val="24"/>
          <w:szCs w:val="24"/>
          <w:lang w:val="en-US"/>
        </w:rPr>
        <w:t xml:space="preserve">: </w:t>
      </w:r>
      <w:r w:rsidR="00B10F17" w:rsidRPr="00E771EC">
        <w:rPr>
          <w:sz w:val="24"/>
          <w:szCs w:val="24"/>
          <w:lang w:val="en-US"/>
        </w:rPr>
        <w:t xml:space="preserve"> </w:t>
      </w:r>
      <w:hyperlink r:id="rId9" w:history="1">
        <w:r w:rsidR="00E771EC" w:rsidRPr="00E771EC">
          <w:rPr>
            <w:rStyle w:val="-"/>
            <w:color w:val="auto"/>
            <w:sz w:val="24"/>
            <w:szCs w:val="24"/>
            <w:lang w:val="en-US"/>
          </w:rPr>
          <w:t>mail@dipe-a.thess.sch.gr</w:t>
        </w:r>
      </w:hyperlink>
      <w:r w:rsidR="00B10F17" w:rsidRPr="00E771EC">
        <w:rPr>
          <w:sz w:val="24"/>
          <w:szCs w:val="24"/>
          <w:lang w:val="en-US"/>
        </w:rPr>
        <w:t xml:space="preserve">, </w:t>
      </w:r>
    </w:p>
    <w:p w:rsidR="00E771EC" w:rsidRPr="00F45CD3" w:rsidRDefault="00F45CD3" w:rsidP="00E771EC">
      <w:pPr>
        <w:spacing w:after="0"/>
        <w:jc w:val="both"/>
        <w:rPr>
          <w:sz w:val="24"/>
          <w:szCs w:val="24"/>
        </w:rPr>
      </w:pPr>
      <w:r w:rsidRPr="00E771EC">
        <w:rPr>
          <w:sz w:val="24"/>
          <w:szCs w:val="24"/>
          <w:lang w:val="en-US"/>
        </w:rPr>
        <w:t xml:space="preserve"> </w:t>
      </w:r>
      <w:r w:rsidR="00E771EC">
        <w:rPr>
          <w:sz w:val="24"/>
          <w:szCs w:val="24"/>
        </w:rPr>
        <w:t>Επικοινωνία: κος Ιωάννης Τομπούλογλου</w:t>
      </w:r>
    </w:p>
    <w:p w:rsidR="0022527C" w:rsidRDefault="0022527C" w:rsidP="0022527C">
      <w:pPr>
        <w:rPr>
          <w:b/>
          <w:sz w:val="28"/>
          <w:szCs w:val="28"/>
        </w:rPr>
      </w:pPr>
    </w:p>
    <w:p w:rsidR="00B10F17" w:rsidRDefault="00F45CD3" w:rsidP="00B10F17">
      <w:pPr>
        <w:spacing w:after="0"/>
        <w:jc w:val="both"/>
        <w:rPr>
          <w:sz w:val="24"/>
          <w:szCs w:val="24"/>
        </w:rPr>
      </w:pPr>
      <w:r w:rsidRPr="00F45CD3">
        <w:rPr>
          <w:sz w:val="28"/>
          <w:szCs w:val="28"/>
        </w:rPr>
        <w:t xml:space="preserve">3. </w:t>
      </w:r>
      <w:r w:rsidRPr="00B10F17">
        <w:rPr>
          <w:b/>
          <w:sz w:val="24"/>
          <w:szCs w:val="24"/>
        </w:rPr>
        <w:t xml:space="preserve">Γραφείο Αγωγής Υγείας Δευτεροβάθμιας Εκπαίδευσης </w:t>
      </w:r>
      <w:r w:rsidRPr="00B10F17">
        <w:rPr>
          <w:sz w:val="24"/>
          <w:szCs w:val="24"/>
        </w:rPr>
        <w:t xml:space="preserve">[ </w:t>
      </w:r>
      <w:r w:rsidR="00B10F17" w:rsidRPr="00B10F17">
        <w:rPr>
          <w:sz w:val="24"/>
          <w:szCs w:val="24"/>
        </w:rPr>
        <w:t xml:space="preserve">Για προγράμματα και </w:t>
      </w:r>
      <w:r w:rsidRPr="00B10F17">
        <w:rPr>
          <w:sz w:val="24"/>
          <w:szCs w:val="24"/>
        </w:rPr>
        <w:t>δράσεις πρόληψης, υλοποίηση βιωματικών εργαστηρίων σε εκπαιδευτικούς και μαθητές/τριες ].  Διεύθυνση: Σαπφούς 44,  Επικοινωνία:</w:t>
      </w:r>
      <w:r w:rsidR="00B10F17" w:rsidRPr="00B10F17">
        <w:rPr>
          <w:sz w:val="24"/>
          <w:szCs w:val="24"/>
        </w:rPr>
        <w:t xml:space="preserve">Τηλ. 2310503826, </w:t>
      </w:r>
      <w:r w:rsidR="00E771EC" w:rsidRPr="0022527C">
        <w:rPr>
          <w:sz w:val="24"/>
          <w:szCs w:val="24"/>
          <w:lang w:val="en-US"/>
        </w:rPr>
        <w:t>emai</w:t>
      </w:r>
      <w:r w:rsidR="00E771EC">
        <w:rPr>
          <w:sz w:val="24"/>
          <w:szCs w:val="24"/>
          <w:lang w:val="en-US"/>
        </w:rPr>
        <w:t>l</w:t>
      </w:r>
      <w:r w:rsidR="00E771EC" w:rsidRPr="00E771EC">
        <w:rPr>
          <w:sz w:val="24"/>
          <w:szCs w:val="24"/>
        </w:rPr>
        <w:t xml:space="preserve">: </w:t>
      </w:r>
      <w:hyperlink r:id="rId10" w:history="1">
        <w:r w:rsidR="00B10F17" w:rsidRPr="00B10F17">
          <w:rPr>
            <w:rStyle w:val="-"/>
            <w:color w:val="auto"/>
            <w:sz w:val="24"/>
            <w:szCs w:val="24"/>
            <w:u w:val="none"/>
            <w:lang w:val="en-US"/>
          </w:rPr>
          <w:t>grafygei</w:t>
        </w:r>
        <w:r w:rsidR="00B10F17" w:rsidRPr="00B10F17">
          <w:rPr>
            <w:rStyle w:val="-"/>
            <w:color w:val="auto"/>
            <w:sz w:val="24"/>
            <w:szCs w:val="24"/>
            <w:u w:val="none"/>
          </w:rPr>
          <w:t>@</w:t>
        </w:r>
        <w:r w:rsidR="00B10F17" w:rsidRPr="00B10F17">
          <w:rPr>
            <w:rStyle w:val="-"/>
            <w:color w:val="auto"/>
            <w:sz w:val="24"/>
            <w:szCs w:val="24"/>
            <w:u w:val="none"/>
            <w:lang w:val="en-US"/>
          </w:rPr>
          <w:t>sch</w:t>
        </w:r>
        <w:r w:rsidR="00B10F17" w:rsidRPr="00B10F17">
          <w:rPr>
            <w:rStyle w:val="-"/>
            <w:color w:val="auto"/>
            <w:sz w:val="24"/>
            <w:szCs w:val="24"/>
            <w:u w:val="none"/>
          </w:rPr>
          <w:t>.</w:t>
        </w:r>
        <w:r w:rsidR="00B10F17" w:rsidRPr="00B10F17">
          <w:rPr>
            <w:rStyle w:val="-"/>
            <w:color w:val="auto"/>
            <w:sz w:val="24"/>
            <w:szCs w:val="24"/>
            <w:u w:val="none"/>
            <w:lang w:val="en-US"/>
          </w:rPr>
          <w:t>gr</w:t>
        </w:r>
      </w:hyperlink>
      <w:r w:rsidR="00B10F17" w:rsidRPr="00B10F17">
        <w:rPr>
          <w:sz w:val="24"/>
          <w:szCs w:val="24"/>
        </w:rPr>
        <w:t>,  κα Ιωάννα Ντέρη</w:t>
      </w:r>
    </w:p>
    <w:p w:rsidR="00B10F17" w:rsidRDefault="00B10F17" w:rsidP="00B10F17">
      <w:pPr>
        <w:spacing w:after="0"/>
        <w:jc w:val="both"/>
        <w:rPr>
          <w:sz w:val="24"/>
          <w:szCs w:val="24"/>
        </w:rPr>
      </w:pPr>
    </w:p>
    <w:p w:rsidR="003545B3" w:rsidRDefault="00B10F17" w:rsidP="001B4F46">
      <w:pPr>
        <w:jc w:val="both"/>
        <w:rPr>
          <w:sz w:val="24"/>
          <w:szCs w:val="24"/>
        </w:rPr>
      </w:pPr>
      <w:r w:rsidRPr="00B10F17">
        <w:rPr>
          <w:sz w:val="24"/>
          <w:szCs w:val="24"/>
        </w:rPr>
        <w:t xml:space="preserve">4. </w:t>
      </w:r>
      <w:r w:rsidRPr="00B10F17">
        <w:rPr>
          <w:b/>
          <w:sz w:val="24"/>
          <w:szCs w:val="24"/>
        </w:rPr>
        <w:t>Συμβουλευτικός Σταθμός Νέων</w:t>
      </w:r>
      <w:r>
        <w:rPr>
          <w:b/>
          <w:sz w:val="24"/>
          <w:szCs w:val="24"/>
        </w:rPr>
        <w:t xml:space="preserve"> (ΣΣΝ) </w:t>
      </w:r>
      <w:r w:rsidR="00E771EC" w:rsidRPr="00B10F17">
        <w:rPr>
          <w:b/>
          <w:sz w:val="24"/>
          <w:szCs w:val="24"/>
        </w:rPr>
        <w:t>Δευτεροβάθμιας Εκπαίδευσης</w:t>
      </w:r>
      <w:r w:rsidR="00E771EC">
        <w:rPr>
          <w:b/>
          <w:sz w:val="24"/>
          <w:szCs w:val="24"/>
        </w:rPr>
        <w:t xml:space="preserve"> </w:t>
      </w:r>
      <w:r w:rsidRPr="00B10F17">
        <w:rPr>
          <w:b/>
          <w:sz w:val="24"/>
          <w:szCs w:val="24"/>
        </w:rPr>
        <w:t xml:space="preserve">  </w:t>
      </w:r>
      <w:r w:rsidRPr="00B10F17">
        <w:rPr>
          <w:sz w:val="24"/>
          <w:szCs w:val="24"/>
        </w:rPr>
        <w:t xml:space="preserve">[ Ψυχοκοινωνική κάλυψη των αναγκών των σχολικών μονάδων. Στήριξη σχολικού πλαισίου στο χειρισμό δυσλειτουργικών καταστάσεων. </w:t>
      </w:r>
      <w:r w:rsidR="001B4F46">
        <w:rPr>
          <w:sz w:val="24"/>
          <w:szCs w:val="24"/>
        </w:rPr>
        <w:t>Ατομική και ομαδική σ</w:t>
      </w:r>
      <w:r w:rsidRPr="00B10F17">
        <w:rPr>
          <w:sz w:val="24"/>
          <w:szCs w:val="24"/>
        </w:rPr>
        <w:t xml:space="preserve">υμβουλευτική και ανάπτυξη συνεργασίας σχολείου και οικογένειας] </w:t>
      </w:r>
      <w:r w:rsidR="001B4F46">
        <w:rPr>
          <w:sz w:val="24"/>
          <w:szCs w:val="24"/>
        </w:rPr>
        <w:t xml:space="preserve"> </w:t>
      </w:r>
      <w:r w:rsidR="00E771EC" w:rsidRPr="00B10F17">
        <w:rPr>
          <w:sz w:val="24"/>
          <w:szCs w:val="24"/>
        </w:rPr>
        <w:t xml:space="preserve">Διεύθυνση: </w:t>
      </w:r>
      <w:r w:rsidR="001B4F46">
        <w:rPr>
          <w:sz w:val="24"/>
          <w:szCs w:val="24"/>
        </w:rPr>
        <w:t>Εγνατίας 132,</w:t>
      </w:r>
      <w:r w:rsidR="00E771EC">
        <w:rPr>
          <w:sz w:val="24"/>
          <w:szCs w:val="24"/>
        </w:rPr>
        <w:t xml:space="preserve"> </w:t>
      </w:r>
      <w:r w:rsidR="001B4F46">
        <w:rPr>
          <w:sz w:val="24"/>
          <w:szCs w:val="24"/>
        </w:rPr>
        <w:t xml:space="preserve"> </w:t>
      </w:r>
      <w:r w:rsidR="001B4F46" w:rsidRPr="00B10F17">
        <w:rPr>
          <w:sz w:val="24"/>
          <w:szCs w:val="24"/>
        </w:rPr>
        <w:t xml:space="preserve">Τηλ. </w:t>
      </w:r>
      <w:r w:rsidR="001B4F46">
        <w:rPr>
          <w:sz w:val="24"/>
          <w:szCs w:val="24"/>
        </w:rPr>
        <w:t>2310250590</w:t>
      </w:r>
      <w:r w:rsidR="001B4F46" w:rsidRPr="00B10F17">
        <w:rPr>
          <w:sz w:val="24"/>
          <w:szCs w:val="24"/>
        </w:rPr>
        <w:t>,</w:t>
      </w:r>
      <w:r w:rsidR="001B4F46">
        <w:rPr>
          <w:sz w:val="24"/>
          <w:szCs w:val="24"/>
        </w:rPr>
        <w:t xml:space="preserve"> </w:t>
      </w:r>
      <w:r w:rsidR="00E771EC">
        <w:rPr>
          <w:sz w:val="24"/>
          <w:szCs w:val="24"/>
        </w:rPr>
        <w:t xml:space="preserve"> </w:t>
      </w:r>
      <w:r w:rsidR="00E771EC" w:rsidRPr="0022527C">
        <w:rPr>
          <w:sz w:val="24"/>
          <w:szCs w:val="24"/>
          <w:lang w:val="en-US"/>
        </w:rPr>
        <w:t>emai</w:t>
      </w:r>
      <w:r w:rsidR="00E771EC">
        <w:rPr>
          <w:sz w:val="24"/>
          <w:szCs w:val="24"/>
          <w:lang w:val="en-US"/>
        </w:rPr>
        <w:t>l</w:t>
      </w:r>
      <w:r w:rsidR="00E771EC" w:rsidRPr="00E771EC">
        <w:rPr>
          <w:sz w:val="24"/>
          <w:szCs w:val="24"/>
        </w:rPr>
        <w:t xml:space="preserve">: </w:t>
      </w:r>
      <w:r w:rsidR="001B4F46">
        <w:rPr>
          <w:sz w:val="24"/>
          <w:szCs w:val="24"/>
        </w:rPr>
        <w:t>mail@1</w:t>
      </w:r>
      <w:r w:rsidR="001B4F46">
        <w:rPr>
          <w:sz w:val="24"/>
          <w:szCs w:val="24"/>
          <w:lang w:val="en-US"/>
        </w:rPr>
        <w:t>ssn</w:t>
      </w:r>
      <w:r w:rsidR="001B4F46">
        <w:rPr>
          <w:sz w:val="24"/>
          <w:szCs w:val="24"/>
        </w:rPr>
        <w:t xml:space="preserve">.thess.sch.gr, </w:t>
      </w:r>
      <w:r w:rsidR="00E771EC">
        <w:rPr>
          <w:sz w:val="24"/>
          <w:szCs w:val="24"/>
        </w:rPr>
        <w:t xml:space="preserve"> </w:t>
      </w:r>
      <w:r w:rsidR="00E771EC" w:rsidRPr="00B10F17">
        <w:rPr>
          <w:sz w:val="24"/>
          <w:szCs w:val="24"/>
        </w:rPr>
        <w:t>Επικοινωνία:</w:t>
      </w:r>
      <w:r w:rsidR="001B4F46">
        <w:rPr>
          <w:sz w:val="24"/>
          <w:szCs w:val="24"/>
        </w:rPr>
        <w:t xml:space="preserve"> </w:t>
      </w:r>
      <w:r w:rsidR="001B4F46" w:rsidRPr="00B10F17">
        <w:rPr>
          <w:sz w:val="24"/>
          <w:szCs w:val="24"/>
        </w:rPr>
        <w:t xml:space="preserve">κα </w:t>
      </w:r>
      <w:r w:rsidR="003545B3">
        <w:rPr>
          <w:sz w:val="24"/>
          <w:szCs w:val="24"/>
        </w:rPr>
        <w:t>Ελισάβετ Σιμουλίδου.</w:t>
      </w:r>
    </w:p>
    <w:p w:rsidR="001B4F46" w:rsidRPr="00E05517" w:rsidRDefault="003545B3" w:rsidP="001B4F46">
      <w:pPr>
        <w:jc w:val="both"/>
        <w:rPr>
          <w:b/>
          <w:sz w:val="24"/>
          <w:szCs w:val="24"/>
        </w:rPr>
      </w:pPr>
      <w:r w:rsidRPr="00E771EC">
        <w:rPr>
          <w:b/>
          <w:sz w:val="24"/>
          <w:szCs w:val="24"/>
        </w:rPr>
        <w:t>……………………………………………………………………………………………………………………………………………………………</w:t>
      </w:r>
    </w:p>
    <w:p w:rsidR="001B4F46" w:rsidRDefault="001B4F46" w:rsidP="001B4F46">
      <w:pPr>
        <w:jc w:val="center"/>
        <w:rPr>
          <w:b/>
          <w:sz w:val="28"/>
          <w:szCs w:val="28"/>
        </w:rPr>
      </w:pPr>
      <w:r>
        <w:rPr>
          <w:b/>
          <w:sz w:val="28"/>
          <w:szCs w:val="28"/>
        </w:rPr>
        <w:t>Ι</w:t>
      </w:r>
      <w:r w:rsidRPr="0022527C">
        <w:rPr>
          <w:b/>
          <w:sz w:val="28"/>
          <w:szCs w:val="28"/>
        </w:rPr>
        <w:t>Ι)</w:t>
      </w:r>
      <w:r w:rsidR="006E476D">
        <w:rPr>
          <w:b/>
          <w:sz w:val="28"/>
          <w:szCs w:val="28"/>
        </w:rPr>
        <w:t xml:space="preserve">  </w:t>
      </w:r>
      <w:r>
        <w:rPr>
          <w:b/>
          <w:sz w:val="28"/>
          <w:szCs w:val="28"/>
        </w:rPr>
        <w:t>ΙΑΤΡΟΠΑΙΔΑΓΩΓΙΚΕΣ ΥΠΗΡΕΣΙΕΣ</w:t>
      </w:r>
    </w:p>
    <w:p w:rsidR="005A541E" w:rsidRPr="00B37BA2" w:rsidRDefault="005A541E" w:rsidP="005A541E">
      <w:pPr>
        <w:numPr>
          <w:ilvl w:val="0"/>
          <w:numId w:val="3"/>
        </w:numPr>
        <w:suppressAutoHyphens/>
        <w:spacing w:after="0" w:line="240" w:lineRule="auto"/>
        <w:contextualSpacing/>
        <w:jc w:val="both"/>
        <w:rPr>
          <w:rFonts w:ascii="Calibri" w:eastAsia="Calibri" w:hAnsi="Calibri" w:cs="Calibri"/>
          <w:b/>
          <w:sz w:val="24"/>
          <w:szCs w:val="24"/>
          <w:lang w:eastAsia="zh-CN"/>
        </w:rPr>
      </w:pPr>
      <w:r w:rsidRPr="005A541E">
        <w:rPr>
          <w:rFonts w:ascii="Calibri" w:eastAsia="Calibri" w:hAnsi="Calibri" w:cs="Calibri"/>
          <w:b/>
          <w:sz w:val="24"/>
          <w:szCs w:val="24"/>
          <w:u w:val="single"/>
          <w:lang w:eastAsia="zh-CN"/>
        </w:rPr>
        <w:t>Κέντρα Ψυχικής Υγείας</w:t>
      </w:r>
      <w:r>
        <w:rPr>
          <w:rFonts w:ascii="Calibri" w:eastAsia="Calibri" w:hAnsi="Calibri" w:cs="Calibri"/>
          <w:sz w:val="24"/>
          <w:szCs w:val="24"/>
          <w:lang w:eastAsia="zh-CN"/>
        </w:rPr>
        <w:t xml:space="preserve">[ </w:t>
      </w:r>
      <w:r w:rsidRPr="005A541E">
        <w:rPr>
          <w:rFonts w:ascii="Calibri" w:eastAsia="Calibri" w:hAnsi="Calibri" w:cs="Calibri"/>
          <w:sz w:val="24"/>
          <w:szCs w:val="24"/>
          <w:lang w:eastAsia="zh-CN"/>
        </w:rPr>
        <w:t>Αξιολόγηση προβλημάτων, ψυχοθεραπεία, ψυχοκοινωνική αποκατάσταση ατόμων, εκπαίδευση κοινωνικών δεξιοτήτων, συμβουλευτική σε γονείς, εκπαιδευτικούς και επαγγελματίες ψυχικής υγείας - Για παιδιά, ενήλικες , οικογένειες &amp; ζευγάρια ]</w:t>
      </w:r>
    </w:p>
    <w:p w:rsidR="00B37BA2" w:rsidRPr="005A541E" w:rsidRDefault="00B37BA2" w:rsidP="00B37BA2">
      <w:pPr>
        <w:suppressAutoHyphens/>
        <w:spacing w:after="0" w:line="240" w:lineRule="auto"/>
        <w:ind w:left="720"/>
        <w:contextualSpacing/>
        <w:jc w:val="both"/>
        <w:rPr>
          <w:rFonts w:ascii="Calibri" w:eastAsia="Calibri" w:hAnsi="Calibri" w:cs="Calibri"/>
          <w:b/>
          <w:sz w:val="24"/>
          <w:szCs w:val="24"/>
          <w:lang w:eastAsia="zh-CN"/>
        </w:rPr>
      </w:pPr>
    </w:p>
    <w:p w:rsidR="00E771EC" w:rsidRPr="00E771EC" w:rsidRDefault="001B4F46" w:rsidP="001877C9">
      <w:pPr>
        <w:pStyle w:val="a4"/>
        <w:numPr>
          <w:ilvl w:val="0"/>
          <w:numId w:val="6"/>
        </w:numPr>
        <w:jc w:val="both"/>
        <w:rPr>
          <w:b/>
          <w:sz w:val="24"/>
          <w:szCs w:val="24"/>
        </w:rPr>
      </w:pPr>
      <w:r w:rsidRPr="003545B3">
        <w:rPr>
          <w:b/>
          <w:i/>
          <w:sz w:val="24"/>
          <w:szCs w:val="24"/>
        </w:rPr>
        <w:t>Κινητή Μονάδα Ψυχικής Υγείας Παιδιών – Εφήβων  [Κι. Μο. Ψ.Υ. π-ε]</w:t>
      </w:r>
      <w:r w:rsidR="00E771EC">
        <w:rPr>
          <w:b/>
          <w:i/>
          <w:sz w:val="24"/>
          <w:szCs w:val="24"/>
        </w:rPr>
        <w:t xml:space="preserve"> </w:t>
      </w:r>
      <w:r w:rsidR="001877C9" w:rsidRPr="003545B3">
        <w:rPr>
          <w:i/>
          <w:sz w:val="24"/>
          <w:szCs w:val="24"/>
        </w:rPr>
        <w:t>του</w:t>
      </w:r>
      <w:r w:rsidR="00E771EC">
        <w:rPr>
          <w:i/>
          <w:sz w:val="24"/>
          <w:szCs w:val="24"/>
        </w:rPr>
        <w:t xml:space="preserve"> </w:t>
      </w:r>
      <w:r w:rsidRPr="003545B3">
        <w:rPr>
          <w:b/>
          <w:sz w:val="24"/>
          <w:szCs w:val="24"/>
        </w:rPr>
        <w:t>Ψυχιατ</w:t>
      </w:r>
      <w:r w:rsidR="001877C9" w:rsidRPr="003545B3">
        <w:rPr>
          <w:b/>
          <w:sz w:val="24"/>
          <w:szCs w:val="24"/>
        </w:rPr>
        <w:t xml:space="preserve">ρικού Νοσοκομείου Θεσσαλονίκης </w:t>
      </w:r>
      <w:r w:rsidR="001877C9" w:rsidRPr="003545B3">
        <w:rPr>
          <w:sz w:val="24"/>
          <w:szCs w:val="24"/>
        </w:rPr>
        <w:t xml:space="preserve">[ Βιωματικές δράσεις στα σχολεία σχετικές με συναισθηματικές </w:t>
      </w:r>
      <w:r w:rsidR="001877C9" w:rsidRPr="003545B3">
        <w:rPr>
          <w:sz w:val="24"/>
          <w:szCs w:val="24"/>
        </w:rPr>
        <w:lastRenderedPageBreak/>
        <w:t>δυσκολίες και ζητήματα σχέσεων μαθητών – οικογένειας- σχολείου π.χ. αντιμετώπιση κρίσεων και επίλυση συγκρούσεων. Υπάρχει άδεια έγκρισης για το σχ. έτος 2016-17].</w:t>
      </w:r>
    </w:p>
    <w:p w:rsidR="001B4F46" w:rsidRPr="00B37BA2" w:rsidRDefault="00E771EC" w:rsidP="00E771EC">
      <w:pPr>
        <w:pStyle w:val="a4"/>
        <w:ind w:left="502"/>
        <w:jc w:val="both"/>
        <w:rPr>
          <w:rStyle w:val="-"/>
          <w:b/>
          <w:color w:val="auto"/>
          <w:sz w:val="24"/>
          <w:szCs w:val="24"/>
          <w:u w:val="none"/>
        </w:rPr>
      </w:pPr>
      <w:r w:rsidRPr="0022527C">
        <w:rPr>
          <w:sz w:val="24"/>
          <w:szCs w:val="24"/>
        </w:rPr>
        <w:t>Διεύθυνση</w:t>
      </w:r>
      <w:r>
        <w:rPr>
          <w:sz w:val="24"/>
          <w:szCs w:val="24"/>
        </w:rPr>
        <w:t xml:space="preserve">: Πατριάρχη Γρηγορίου Ε΄41, </w:t>
      </w:r>
      <w:r w:rsidR="001B4F46" w:rsidRPr="003545B3">
        <w:rPr>
          <w:sz w:val="24"/>
          <w:szCs w:val="24"/>
        </w:rPr>
        <w:t>Τ.Κ 56123</w:t>
      </w:r>
      <w:r>
        <w:rPr>
          <w:sz w:val="24"/>
          <w:szCs w:val="24"/>
        </w:rPr>
        <w:t xml:space="preserve">, Τηλ: 2310744017, Φαξ: </w:t>
      </w:r>
      <w:r w:rsidR="001B4F46" w:rsidRPr="003545B3">
        <w:rPr>
          <w:sz w:val="24"/>
          <w:szCs w:val="24"/>
        </w:rPr>
        <w:t>2310 744019</w:t>
      </w:r>
      <w:r>
        <w:rPr>
          <w:sz w:val="24"/>
          <w:szCs w:val="24"/>
        </w:rPr>
        <w:t xml:space="preserve">, </w:t>
      </w:r>
      <w:r w:rsidRPr="0022527C">
        <w:rPr>
          <w:sz w:val="24"/>
          <w:szCs w:val="24"/>
          <w:lang w:val="en-US"/>
        </w:rPr>
        <w:t>emai</w:t>
      </w:r>
      <w:r>
        <w:rPr>
          <w:sz w:val="24"/>
          <w:szCs w:val="24"/>
          <w:lang w:val="en-US"/>
        </w:rPr>
        <w:t>l</w:t>
      </w:r>
      <w:r w:rsidRPr="00E771EC">
        <w:rPr>
          <w:sz w:val="24"/>
          <w:szCs w:val="24"/>
        </w:rPr>
        <w:t xml:space="preserve">: </w:t>
      </w:r>
      <w:hyperlink r:id="rId11" w:history="1">
        <w:r w:rsidR="001B4F46" w:rsidRPr="003545B3">
          <w:rPr>
            <w:rStyle w:val="-"/>
            <w:color w:val="auto"/>
            <w:sz w:val="24"/>
            <w:szCs w:val="24"/>
            <w:lang w:val="en-US"/>
          </w:rPr>
          <w:t>kimopsype</w:t>
        </w:r>
        <w:r w:rsidR="001B4F46" w:rsidRPr="003545B3">
          <w:rPr>
            <w:rStyle w:val="-"/>
            <w:color w:val="auto"/>
            <w:sz w:val="24"/>
            <w:szCs w:val="24"/>
          </w:rPr>
          <w:t>@</w:t>
        </w:r>
        <w:r w:rsidR="001B4F46" w:rsidRPr="003545B3">
          <w:rPr>
            <w:rStyle w:val="-"/>
            <w:color w:val="auto"/>
            <w:sz w:val="24"/>
            <w:szCs w:val="24"/>
            <w:lang w:val="en-US"/>
          </w:rPr>
          <w:t>psychothes</w:t>
        </w:r>
        <w:r w:rsidR="001B4F46" w:rsidRPr="003545B3">
          <w:rPr>
            <w:rStyle w:val="-"/>
            <w:color w:val="auto"/>
            <w:sz w:val="24"/>
            <w:szCs w:val="24"/>
          </w:rPr>
          <w:t>.</w:t>
        </w:r>
        <w:r w:rsidR="001B4F46" w:rsidRPr="003545B3">
          <w:rPr>
            <w:rStyle w:val="-"/>
            <w:color w:val="auto"/>
            <w:sz w:val="24"/>
            <w:szCs w:val="24"/>
            <w:lang w:val="en-US"/>
          </w:rPr>
          <w:t>gr</w:t>
        </w:r>
      </w:hyperlink>
      <w:r>
        <w:t xml:space="preserve">, </w:t>
      </w:r>
      <w:r w:rsidRPr="00E771EC">
        <w:rPr>
          <w:sz w:val="24"/>
          <w:szCs w:val="24"/>
        </w:rPr>
        <w:t xml:space="preserve"> </w:t>
      </w:r>
      <w:r w:rsidRPr="003545B3">
        <w:rPr>
          <w:sz w:val="24"/>
          <w:szCs w:val="24"/>
        </w:rPr>
        <w:t xml:space="preserve">Υπεύθυνη Φωτεινή Μαυρομάτη </w:t>
      </w:r>
    </w:p>
    <w:p w:rsidR="00B37BA2" w:rsidRPr="004F68D4" w:rsidRDefault="00B37BA2" w:rsidP="00B37BA2">
      <w:pPr>
        <w:pStyle w:val="a4"/>
        <w:jc w:val="both"/>
        <w:rPr>
          <w:rStyle w:val="-"/>
          <w:color w:val="auto"/>
          <w:sz w:val="24"/>
          <w:szCs w:val="24"/>
        </w:rPr>
      </w:pPr>
    </w:p>
    <w:p w:rsidR="00E771EC" w:rsidRPr="00E771EC" w:rsidRDefault="00B37BA2" w:rsidP="00B37BA2">
      <w:pPr>
        <w:pStyle w:val="a3"/>
        <w:numPr>
          <w:ilvl w:val="0"/>
          <w:numId w:val="6"/>
        </w:numPr>
        <w:rPr>
          <w:sz w:val="24"/>
          <w:szCs w:val="24"/>
        </w:rPr>
      </w:pPr>
      <w:r w:rsidRPr="00B37BA2">
        <w:rPr>
          <w:b/>
          <w:i/>
          <w:sz w:val="24"/>
          <w:szCs w:val="24"/>
        </w:rPr>
        <w:t>Τμήμα Οικογενειακής Θεραπείας Ψυχιατρικού Νοσοκομείου</w:t>
      </w:r>
    </w:p>
    <w:p w:rsidR="00B37BA2" w:rsidRDefault="00E771EC" w:rsidP="00E771EC">
      <w:pPr>
        <w:pStyle w:val="a3"/>
        <w:ind w:left="502"/>
        <w:rPr>
          <w:sz w:val="24"/>
          <w:szCs w:val="24"/>
        </w:rPr>
      </w:pPr>
      <w:r w:rsidRPr="0022527C">
        <w:rPr>
          <w:sz w:val="24"/>
          <w:szCs w:val="24"/>
        </w:rPr>
        <w:t>Διεύθυνση:</w:t>
      </w:r>
      <w:r>
        <w:rPr>
          <w:sz w:val="24"/>
          <w:szCs w:val="24"/>
        </w:rPr>
        <w:t xml:space="preserve"> </w:t>
      </w:r>
      <w:r w:rsidR="00B37BA2" w:rsidRPr="00B37BA2">
        <w:rPr>
          <w:sz w:val="24"/>
          <w:szCs w:val="24"/>
        </w:rPr>
        <w:t xml:space="preserve">Γιαννιτσών  52     – </w:t>
      </w:r>
      <w:r w:rsidR="00B37BA2">
        <w:rPr>
          <w:sz w:val="24"/>
          <w:szCs w:val="24"/>
        </w:rPr>
        <w:t xml:space="preserve">τηλ. </w:t>
      </w:r>
      <w:r w:rsidR="00B37BA2" w:rsidRPr="00B37BA2">
        <w:rPr>
          <w:sz w:val="24"/>
          <w:szCs w:val="24"/>
        </w:rPr>
        <w:t xml:space="preserve"> 2310 518350 / 501284</w:t>
      </w:r>
    </w:p>
    <w:p w:rsidR="00B37BA2" w:rsidRPr="00B37BA2" w:rsidRDefault="00B37BA2" w:rsidP="00B37BA2">
      <w:pPr>
        <w:pStyle w:val="a3"/>
        <w:ind w:left="502"/>
        <w:rPr>
          <w:sz w:val="24"/>
          <w:szCs w:val="24"/>
        </w:rPr>
      </w:pPr>
    </w:p>
    <w:p w:rsidR="001877C9" w:rsidRPr="00B37BA2" w:rsidRDefault="001877C9" w:rsidP="00B37BA2">
      <w:pPr>
        <w:pStyle w:val="a3"/>
        <w:numPr>
          <w:ilvl w:val="0"/>
          <w:numId w:val="6"/>
        </w:numPr>
        <w:rPr>
          <w:sz w:val="24"/>
          <w:szCs w:val="24"/>
        </w:rPr>
      </w:pPr>
      <w:r w:rsidRPr="00B37BA2">
        <w:rPr>
          <w:b/>
          <w:i/>
          <w:sz w:val="24"/>
          <w:szCs w:val="24"/>
        </w:rPr>
        <w:t>Κέντρο Ψυχικής Υγείας Κεντρικού Τομέα</w:t>
      </w:r>
      <w:r w:rsidRPr="00B37BA2">
        <w:rPr>
          <w:sz w:val="24"/>
          <w:szCs w:val="24"/>
        </w:rPr>
        <w:t xml:space="preserve"> (έως και την περιοχή της έκθεσης</w:t>
      </w:r>
      <w:r w:rsidR="00E771EC">
        <w:rPr>
          <w:sz w:val="24"/>
          <w:szCs w:val="24"/>
        </w:rPr>
        <w:t xml:space="preserve"> και περιοχή Τούμπας</w:t>
      </w:r>
      <w:r w:rsidRPr="00B37BA2">
        <w:rPr>
          <w:sz w:val="24"/>
          <w:szCs w:val="24"/>
        </w:rPr>
        <w:t>)</w:t>
      </w:r>
      <w:r w:rsidR="003545B3" w:rsidRPr="00B37BA2">
        <w:rPr>
          <w:sz w:val="24"/>
          <w:szCs w:val="24"/>
        </w:rPr>
        <w:t>.</w:t>
      </w:r>
      <w:r w:rsidR="00E771EC">
        <w:rPr>
          <w:sz w:val="24"/>
          <w:szCs w:val="24"/>
        </w:rPr>
        <w:t xml:space="preserve"> </w:t>
      </w:r>
      <w:r w:rsidR="009C2E7E" w:rsidRPr="00B37BA2">
        <w:rPr>
          <w:sz w:val="24"/>
          <w:szCs w:val="24"/>
        </w:rPr>
        <w:t>Κατά προτίμηση για δράσεις στα σχολεία σε θέματα ρατσισμού και ομοφοβίας</w:t>
      </w:r>
      <w:r w:rsidRPr="00B37BA2">
        <w:rPr>
          <w:sz w:val="24"/>
          <w:szCs w:val="24"/>
        </w:rPr>
        <w:t xml:space="preserve">-  Φορέας:  Ψυχιατρικό Νοσοκομείο Θεσσαλονίκης  –  Καραολή Δημητρίου 1 (πλατεία Δημοκρατίας)  - τηλ. 2313310700 -  2310 548113, </w:t>
      </w:r>
      <w:r w:rsidRPr="00B37BA2">
        <w:rPr>
          <w:sz w:val="24"/>
          <w:szCs w:val="24"/>
          <w:lang w:val="en-US"/>
        </w:rPr>
        <w:t>fax</w:t>
      </w:r>
      <w:r w:rsidRPr="00B37BA2">
        <w:rPr>
          <w:sz w:val="24"/>
          <w:szCs w:val="24"/>
        </w:rPr>
        <w:t xml:space="preserve">:  2310511981- </w:t>
      </w:r>
      <w:hyperlink r:id="rId12" w:history="1">
        <w:r w:rsidRPr="00B37BA2">
          <w:rPr>
            <w:rStyle w:val="-"/>
            <w:color w:val="auto"/>
            <w:sz w:val="24"/>
            <w:szCs w:val="24"/>
            <w:lang w:val="en-US"/>
          </w:rPr>
          <w:t>www</w:t>
        </w:r>
        <w:r w:rsidRPr="00B37BA2">
          <w:rPr>
            <w:rStyle w:val="-"/>
            <w:color w:val="auto"/>
            <w:sz w:val="24"/>
            <w:szCs w:val="24"/>
          </w:rPr>
          <w:t>.</w:t>
        </w:r>
        <w:r w:rsidRPr="00B37BA2">
          <w:rPr>
            <w:rStyle w:val="-"/>
            <w:color w:val="auto"/>
            <w:sz w:val="24"/>
            <w:szCs w:val="24"/>
            <w:lang w:val="en-US"/>
          </w:rPr>
          <w:t>psychothes</w:t>
        </w:r>
        <w:r w:rsidRPr="00B37BA2">
          <w:rPr>
            <w:rStyle w:val="-"/>
            <w:color w:val="auto"/>
            <w:sz w:val="24"/>
            <w:szCs w:val="24"/>
          </w:rPr>
          <w:t>.</w:t>
        </w:r>
        <w:r w:rsidRPr="00B37BA2">
          <w:rPr>
            <w:rStyle w:val="-"/>
            <w:color w:val="auto"/>
            <w:sz w:val="24"/>
            <w:szCs w:val="24"/>
            <w:lang w:val="en-US"/>
          </w:rPr>
          <w:t>gr</w:t>
        </w:r>
      </w:hyperlink>
      <w:r w:rsidR="00395D34">
        <w:rPr>
          <w:sz w:val="24"/>
          <w:szCs w:val="24"/>
        </w:rPr>
        <w:t xml:space="preserve">. Επικοινωνία:  κος Μανόλης </w:t>
      </w:r>
      <w:r w:rsidRPr="00B37BA2">
        <w:rPr>
          <w:sz w:val="24"/>
          <w:szCs w:val="24"/>
        </w:rPr>
        <w:t>Φαϊτάκη</w:t>
      </w:r>
      <w:r w:rsidR="00395D34">
        <w:rPr>
          <w:sz w:val="24"/>
          <w:szCs w:val="24"/>
        </w:rPr>
        <w:t>ς</w:t>
      </w:r>
      <w:r w:rsidRPr="00B37BA2">
        <w:rPr>
          <w:sz w:val="24"/>
          <w:szCs w:val="24"/>
        </w:rPr>
        <w:t xml:space="preserve"> (Παιδοψυχίατρος)</w:t>
      </w:r>
    </w:p>
    <w:p w:rsidR="001B4F46" w:rsidRPr="001877C9" w:rsidRDefault="001B4F46" w:rsidP="001B4F46">
      <w:pPr>
        <w:pStyle w:val="a4"/>
        <w:ind w:left="142"/>
        <w:rPr>
          <w:rStyle w:val="-"/>
          <w:color w:val="auto"/>
          <w:sz w:val="24"/>
          <w:szCs w:val="24"/>
        </w:rPr>
      </w:pPr>
    </w:p>
    <w:p w:rsidR="00395D34" w:rsidRDefault="003545B3" w:rsidP="00B60716">
      <w:pPr>
        <w:pStyle w:val="a3"/>
        <w:numPr>
          <w:ilvl w:val="0"/>
          <w:numId w:val="6"/>
        </w:numPr>
        <w:spacing w:after="0" w:line="240" w:lineRule="auto"/>
        <w:rPr>
          <w:rFonts w:asciiTheme="minorHAnsi" w:hAnsiTheme="minorHAnsi"/>
          <w:sz w:val="24"/>
          <w:szCs w:val="24"/>
        </w:rPr>
      </w:pPr>
      <w:r w:rsidRPr="004F0F6C">
        <w:rPr>
          <w:rFonts w:asciiTheme="minorHAnsi" w:hAnsiTheme="minorHAnsi"/>
          <w:b/>
          <w:sz w:val="24"/>
          <w:szCs w:val="24"/>
        </w:rPr>
        <w:t>Κέντρο Ψυχικής Υγιεινής</w:t>
      </w:r>
      <w:r w:rsidR="00395D34">
        <w:rPr>
          <w:rFonts w:asciiTheme="minorHAnsi" w:hAnsiTheme="minorHAnsi"/>
          <w:b/>
          <w:sz w:val="24"/>
          <w:szCs w:val="24"/>
        </w:rPr>
        <w:t xml:space="preserve"> </w:t>
      </w:r>
      <w:r w:rsidR="004F0F6C" w:rsidRPr="004F0F6C">
        <w:rPr>
          <w:rFonts w:asciiTheme="minorHAnsi" w:hAnsiTheme="minorHAnsi"/>
          <w:b/>
          <w:sz w:val="24"/>
          <w:szCs w:val="24"/>
        </w:rPr>
        <w:t>(ΕΚΕΨΥΕ)</w:t>
      </w:r>
      <w:r w:rsidRPr="004F0F6C">
        <w:rPr>
          <w:rFonts w:asciiTheme="minorHAnsi" w:hAnsiTheme="minorHAnsi"/>
          <w:sz w:val="24"/>
          <w:szCs w:val="24"/>
        </w:rPr>
        <w:t xml:space="preserve"> </w:t>
      </w:r>
      <w:r w:rsidR="00395D34">
        <w:rPr>
          <w:rFonts w:asciiTheme="minorHAnsi" w:hAnsiTheme="minorHAnsi"/>
          <w:sz w:val="24"/>
          <w:szCs w:val="24"/>
        </w:rPr>
        <w:t xml:space="preserve"> </w:t>
      </w:r>
      <w:r w:rsidRPr="004F0F6C">
        <w:rPr>
          <w:rFonts w:asciiTheme="minorHAnsi" w:hAnsiTheme="minorHAnsi"/>
          <w:sz w:val="24"/>
          <w:szCs w:val="24"/>
        </w:rPr>
        <w:t xml:space="preserve">(Ανατολική Θεσσαλονίκη, Καλαμαριά, Πυλαία, Πανόραμα) – Ν.Π.Ι.Δ.    </w:t>
      </w:r>
      <w:r w:rsidR="00395D34" w:rsidRPr="0022527C">
        <w:rPr>
          <w:sz w:val="24"/>
          <w:szCs w:val="24"/>
        </w:rPr>
        <w:t>Διεύθυνση</w:t>
      </w:r>
      <w:r w:rsidR="00395D34" w:rsidRPr="004F0F6C">
        <w:rPr>
          <w:rFonts w:asciiTheme="minorHAnsi" w:hAnsiTheme="minorHAnsi"/>
          <w:sz w:val="24"/>
          <w:szCs w:val="24"/>
        </w:rPr>
        <w:t xml:space="preserve"> </w:t>
      </w:r>
      <w:r w:rsidR="00395D34">
        <w:rPr>
          <w:rFonts w:asciiTheme="minorHAnsi" w:hAnsiTheme="minorHAnsi"/>
          <w:sz w:val="24"/>
          <w:szCs w:val="24"/>
        </w:rPr>
        <w:t xml:space="preserve">: </w:t>
      </w:r>
      <w:r w:rsidRPr="004F0F6C">
        <w:rPr>
          <w:rFonts w:asciiTheme="minorHAnsi" w:hAnsiTheme="minorHAnsi"/>
          <w:sz w:val="24"/>
          <w:szCs w:val="24"/>
        </w:rPr>
        <w:t>Καυτατζόγλου 36 - τηλ. 2310 845130</w:t>
      </w:r>
      <w:r w:rsidR="004F0F6C" w:rsidRPr="004F0F6C">
        <w:rPr>
          <w:rFonts w:asciiTheme="minorHAnsi" w:hAnsiTheme="minorHAnsi"/>
          <w:sz w:val="24"/>
          <w:szCs w:val="24"/>
        </w:rPr>
        <w:t>-2</w:t>
      </w:r>
      <w:r w:rsidRPr="004F0F6C">
        <w:rPr>
          <w:rFonts w:asciiTheme="minorHAnsi" w:hAnsiTheme="minorHAnsi"/>
          <w:sz w:val="24"/>
          <w:szCs w:val="24"/>
        </w:rPr>
        <w:t xml:space="preserve">, </w:t>
      </w:r>
      <w:r w:rsidRPr="004F0F6C">
        <w:rPr>
          <w:rFonts w:asciiTheme="minorHAnsi" w:hAnsiTheme="minorHAnsi"/>
          <w:sz w:val="24"/>
          <w:szCs w:val="24"/>
          <w:lang w:val="en-US"/>
        </w:rPr>
        <w:t>fax</w:t>
      </w:r>
      <w:r w:rsidRPr="004F0F6C">
        <w:rPr>
          <w:rFonts w:asciiTheme="minorHAnsi" w:hAnsiTheme="minorHAnsi"/>
          <w:sz w:val="24"/>
          <w:szCs w:val="24"/>
        </w:rPr>
        <w:t>:  2310 889650</w:t>
      </w:r>
      <w:r w:rsidR="004F0F6C" w:rsidRPr="004F0F6C">
        <w:rPr>
          <w:rFonts w:asciiTheme="minorHAnsi" w:hAnsiTheme="minorHAnsi"/>
          <w:sz w:val="24"/>
          <w:szCs w:val="24"/>
        </w:rPr>
        <w:t xml:space="preserve"> -  </w:t>
      </w:r>
      <w:r w:rsidR="00B60716" w:rsidRPr="004F0F6C">
        <w:rPr>
          <w:rFonts w:asciiTheme="minorHAnsi" w:hAnsiTheme="minorHAnsi"/>
          <w:sz w:val="24"/>
          <w:szCs w:val="24"/>
        </w:rPr>
        <w:t xml:space="preserve"> </w:t>
      </w:r>
    </w:p>
    <w:p w:rsidR="003545B3" w:rsidRPr="00395D34" w:rsidRDefault="00395D34" w:rsidP="00395D34">
      <w:pPr>
        <w:spacing w:after="0" w:line="240" w:lineRule="auto"/>
        <w:rPr>
          <w:sz w:val="24"/>
          <w:szCs w:val="24"/>
        </w:rPr>
      </w:pPr>
      <w:r>
        <w:rPr>
          <w:rFonts w:ascii="Calibri" w:eastAsia="Calibri" w:hAnsi="Calibri" w:cs="Calibri"/>
          <w:sz w:val="24"/>
          <w:szCs w:val="24"/>
          <w:lang w:eastAsia="zh-CN"/>
        </w:rPr>
        <w:t xml:space="preserve">          </w:t>
      </w:r>
      <w:r w:rsidRPr="00395D34">
        <w:rPr>
          <w:sz w:val="24"/>
          <w:szCs w:val="24"/>
        </w:rPr>
        <w:t xml:space="preserve">Επικοινωνία: </w:t>
      </w:r>
      <w:r w:rsidR="00B60716" w:rsidRPr="00395D34">
        <w:rPr>
          <w:sz w:val="24"/>
          <w:szCs w:val="24"/>
        </w:rPr>
        <w:t>Εμμανου</w:t>
      </w:r>
      <w:r w:rsidR="004F0F6C" w:rsidRPr="00395D34">
        <w:rPr>
          <w:sz w:val="24"/>
          <w:szCs w:val="24"/>
        </w:rPr>
        <w:t>ηλίδου Άννα,  Κλινική Ψυχολόγος ( τηλ. 6947320479).</w:t>
      </w:r>
    </w:p>
    <w:p w:rsidR="005A541E" w:rsidRPr="004F0F6C" w:rsidRDefault="005A541E" w:rsidP="005A541E">
      <w:pPr>
        <w:pStyle w:val="a3"/>
        <w:rPr>
          <w:rFonts w:asciiTheme="minorHAnsi" w:hAnsiTheme="minorHAnsi"/>
          <w:sz w:val="24"/>
          <w:szCs w:val="24"/>
        </w:rPr>
      </w:pPr>
    </w:p>
    <w:p w:rsidR="001B4F46" w:rsidRPr="004F0F6C" w:rsidRDefault="005A541E" w:rsidP="003545B3">
      <w:pPr>
        <w:pStyle w:val="a3"/>
        <w:numPr>
          <w:ilvl w:val="0"/>
          <w:numId w:val="3"/>
        </w:numPr>
        <w:rPr>
          <w:rFonts w:asciiTheme="minorHAnsi" w:hAnsiTheme="minorHAnsi"/>
          <w:sz w:val="24"/>
          <w:szCs w:val="24"/>
        </w:rPr>
      </w:pPr>
      <w:r w:rsidRPr="004F0F6C">
        <w:rPr>
          <w:rFonts w:asciiTheme="minorHAnsi" w:hAnsiTheme="minorHAnsi"/>
          <w:b/>
          <w:sz w:val="24"/>
          <w:szCs w:val="24"/>
          <w:u w:val="single"/>
        </w:rPr>
        <w:t>Παιδοψυχιατρικά τμήματα και Υπηρεσίες Νοσοκομείων</w:t>
      </w:r>
      <w:r w:rsidR="00395D34">
        <w:rPr>
          <w:rFonts w:asciiTheme="minorHAnsi" w:hAnsiTheme="minorHAnsi"/>
          <w:b/>
          <w:sz w:val="24"/>
          <w:szCs w:val="24"/>
          <w:u w:val="single"/>
        </w:rPr>
        <w:t xml:space="preserve">  </w:t>
      </w:r>
      <w:r w:rsidRPr="004F0F6C">
        <w:rPr>
          <w:rFonts w:asciiTheme="minorHAnsi" w:hAnsiTheme="minorHAnsi"/>
          <w:sz w:val="24"/>
          <w:szCs w:val="24"/>
        </w:rPr>
        <w:t>[Διάγνωση, συμβουλευτική και θεραπευτική παρέμβαση]</w:t>
      </w:r>
    </w:p>
    <w:p w:rsidR="00C26D9A" w:rsidRPr="004F0F6C" w:rsidRDefault="00C26D9A" w:rsidP="00C26D9A">
      <w:pPr>
        <w:pStyle w:val="a3"/>
        <w:rPr>
          <w:rFonts w:asciiTheme="minorHAnsi" w:hAnsiTheme="minorHAnsi"/>
          <w:sz w:val="24"/>
          <w:szCs w:val="24"/>
        </w:rPr>
      </w:pPr>
    </w:p>
    <w:p w:rsidR="005A541E" w:rsidRPr="00395D34" w:rsidRDefault="001B4F46" w:rsidP="005A541E">
      <w:pPr>
        <w:pStyle w:val="a3"/>
        <w:numPr>
          <w:ilvl w:val="0"/>
          <w:numId w:val="6"/>
        </w:numPr>
        <w:rPr>
          <w:sz w:val="24"/>
          <w:szCs w:val="24"/>
        </w:rPr>
      </w:pPr>
      <w:r w:rsidRPr="00395D34">
        <w:rPr>
          <w:rFonts w:asciiTheme="minorHAnsi" w:hAnsiTheme="minorHAnsi"/>
          <w:b/>
          <w:i/>
          <w:sz w:val="24"/>
          <w:szCs w:val="24"/>
        </w:rPr>
        <w:t>Παιδοψυχιατρικό τμήμα – Γ.Ν. Ιπποκράτειο</w:t>
      </w:r>
      <w:r w:rsidRPr="00395D34">
        <w:rPr>
          <w:rFonts w:asciiTheme="minorHAnsi" w:hAnsiTheme="minorHAnsi"/>
          <w:sz w:val="24"/>
          <w:szCs w:val="24"/>
        </w:rPr>
        <w:t xml:space="preserve"> - (Ανατολικός τομέας Θεσσαλονίκης)   Κων/πόλεως 49 -  τ</w:t>
      </w:r>
      <w:r w:rsidR="005A541E" w:rsidRPr="00395D34">
        <w:rPr>
          <w:rFonts w:asciiTheme="minorHAnsi" w:hAnsiTheme="minorHAnsi"/>
          <w:sz w:val="24"/>
          <w:szCs w:val="24"/>
        </w:rPr>
        <w:t xml:space="preserve">ηλ. 2310892420 - 2313 312422, </w:t>
      </w:r>
      <w:r w:rsidRPr="00395D34">
        <w:rPr>
          <w:rFonts w:asciiTheme="minorHAnsi" w:hAnsiTheme="minorHAnsi"/>
          <w:sz w:val="24"/>
          <w:szCs w:val="24"/>
          <w:lang w:val="en-US"/>
        </w:rPr>
        <w:t>fax</w:t>
      </w:r>
      <w:r w:rsidRPr="00395D34">
        <w:rPr>
          <w:rFonts w:asciiTheme="minorHAnsi" w:hAnsiTheme="minorHAnsi"/>
          <w:sz w:val="24"/>
          <w:szCs w:val="24"/>
        </w:rPr>
        <w:t>:  2310 814780</w:t>
      </w:r>
      <w:r w:rsidR="00395D34" w:rsidRPr="00395D34">
        <w:rPr>
          <w:rFonts w:asciiTheme="minorHAnsi" w:hAnsiTheme="minorHAnsi"/>
          <w:sz w:val="24"/>
          <w:szCs w:val="24"/>
        </w:rPr>
        <w:t xml:space="preserve">,  </w:t>
      </w:r>
      <w:r w:rsidR="00395D34" w:rsidRPr="00395D34">
        <w:rPr>
          <w:sz w:val="24"/>
          <w:szCs w:val="24"/>
        </w:rPr>
        <w:t>Επικοινωνία:</w:t>
      </w:r>
      <w:r w:rsidR="00395D34" w:rsidRPr="00395D34">
        <w:rPr>
          <w:rFonts w:asciiTheme="minorHAnsi" w:hAnsiTheme="minorHAnsi"/>
          <w:sz w:val="24"/>
          <w:szCs w:val="24"/>
        </w:rPr>
        <w:t xml:space="preserve"> Βάϊος  Νταφούλης (Παιδοψυχίατρος,)</w:t>
      </w:r>
    </w:p>
    <w:p w:rsidR="00395D34" w:rsidRPr="00395D34" w:rsidRDefault="00395D34" w:rsidP="00395D34">
      <w:pPr>
        <w:pStyle w:val="a3"/>
        <w:ind w:left="502"/>
        <w:rPr>
          <w:sz w:val="24"/>
          <w:szCs w:val="24"/>
        </w:rPr>
      </w:pPr>
    </w:p>
    <w:p w:rsidR="001B4F46" w:rsidRPr="00C26D9A" w:rsidRDefault="001B4F46" w:rsidP="003545B3">
      <w:pPr>
        <w:pStyle w:val="a3"/>
        <w:numPr>
          <w:ilvl w:val="0"/>
          <w:numId w:val="6"/>
        </w:numPr>
        <w:spacing w:after="0" w:line="240" w:lineRule="auto"/>
        <w:rPr>
          <w:b/>
          <w:i/>
          <w:sz w:val="24"/>
          <w:szCs w:val="24"/>
        </w:rPr>
      </w:pPr>
      <w:r w:rsidRPr="00C26D9A">
        <w:rPr>
          <w:b/>
          <w:i/>
          <w:sz w:val="24"/>
          <w:szCs w:val="24"/>
        </w:rPr>
        <w:t>Υπηρεσία Παιδιού και Εφήβου – Ιατροπαιδαγωγικός Σταθμός – Π.Γ.Ν. ΑΧΕΠΑ</w:t>
      </w:r>
    </w:p>
    <w:p w:rsidR="001B4F46" w:rsidRDefault="00395D34" w:rsidP="001B4F46">
      <w:pPr>
        <w:pStyle w:val="a3"/>
        <w:rPr>
          <w:sz w:val="24"/>
          <w:szCs w:val="24"/>
        </w:rPr>
      </w:pPr>
      <w:r w:rsidRPr="00C26D9A">
        <w:rPr>
          <w:sz w:val="24"/>
          <w:szCs w:val="24"/>
        </w:rPr>
        <w:t>(</w:t>
      </w:r>
      <w:r w:rsidRPr="00C26D9A">
        <w:rPr>
          <w:sz w:val="24"/>
          <w:szCs w:val="24"/>
          <w:lang w:val="en-US"/>
        </w:rPr>
        <w:t>A</w:t>
      </w:r>
      <w:r w:rsidRPr="00C26D9A">
        <w:rPr>
          <w:sz w:val="24"/>
          <w:szCs w:val="24"/>
        </w:rPr>
        <w:t xml:space="preserve">, </w:t>
      </w:r>
      <w:r w:rsidRPr="00C26D9A">
        <w:rPr>
          <w:sz w:val="24"/>
          <w:szCs w:val="24"/>
          <w:lang w:val="en-US"/>
        </w:rPr>
        <w:t>B</w:t>
      </w:r>
      <w:r w:rsidRPr="00C26D9A">
        <w:rPr>
          <w:sz w:val="24"/>
          <w:szCs w:val="24"/>
        </w:rPr>
        <w:t>, Γ  Δημοτικά Διαμερίσματα, Άγιος Παύλος &amp; Τριανδρία).</w:t>
      </w:r>
      <w:r>
        <w:rPr>
          <w:sz w:val="24"/>
          <w:szCs w:val="24"/>
        </w:rPr>
        <w:t xml:space="preserve"> </w:t>
      </w:r>
      <w:r w:rsidRPr="0022527C">
        <w:rPr>
          <w:sz w:val="24"/>
          <w:szCs w:val="24"/>
        </w:rPr>
        <w:t>Διεύθυνση</w:t>
      </w:r>
      <w:r w:rsidRPr="004F0F6C">
        <w:rPr>
          <w:rFonts w:asciiTheme="minorHAnsi" w:hAnsiTheme="minorHAnsi"/>
          <w:sz w:val="24"/>
          <w:szCs w:val="24"/>
        </w:rPr>
        <w:t xml:space="preserve"> </w:t>
      </w:r>
      <w:r>
        <w:rPr>
          <w:rFonts w:asciiTheme="minorHAnsi" w:hAnsiTheme="minorHAnsi"/>
          <w:sz w:val="24"/>
          <w:szCs w:val="24"/>
        </w:rPr>
        <w:t xml:space="preserve">: </w:t>
      </w:r>
      <w:r w:rsidR="001B4F46" w:rsidRPr="00C26D9A">
        <w:rPr>
          <w:sz w:val="24"/>
          <w:szCs w:val="24"/>
        </w:rPr>
        <w:t xml:space="preserve">Στ. Κυριακίδη 1 -  τηλ.:2310993312-13, </w:t>
      </w:r>
      <w:r w:rsidR="001B4F46" w:rsidRPr="00C26D9A">
        <w:rPr>
          <w:sz w:val="24"/>
          <w:szCs w:val="24"/>
          <w:lang w:val="en-US"/>
        </w:rPr>
        <w:t>fax</w:t>
      </w:r>
      <w:r w:rsidR="001B4F46" w:rsidRPr="00C26D9A">
        <w:rPr>
          <w:sz w:val="24"/>
          <w:szCs w:val="24"/>
        </w:rPr>
        <w:t>:  2310 994628</w:t>
      </w:r>
      <w:r>
        <w:rPr>
          <w:sz w:val="24"/>
          <w:szCs w:val="24"/>
        </w:rPr>
        <w:t>,</w:t>
      </w:r>
      <w:r w:rsidR="001B4F46" w:rsidRPr="00C26D9A">
        <w:rPr>
          <w:sz w:val="24"/>
          <w:szCs w:val="24"/>
        </w:rPr>
        <w:t xml:space="preserve"> </w:t>
      </w:r>
      <w:r w:rsidRPr="0022527C">
        <w:rPr>
          <w:sz w:val="24"/>
          <w:szCs w:val="24"/>
          <w:lang w:val="en-US"/>
        </w:rPr>
        <w:t>emai</w:t>
      </w:r>
      <w:r>
        <w:rPr>
          <w:sz w:val="24"/>
          <w:szCs w:val="24"/>
          <w:lang w:val="en-US"/>
        </w:rPr>
        <w:t>l</w:t>
      </w:r>
      <w:r w:rsidRPr="00395D34">
        <w:rPr>
          <w:sz w:val="24"/>
          <w:szCs w:val="24"/>
        </w:rPr>
        <w:t xml:space="preserve">: </w:t>
      </w:r>
      <w:hyperlink r:id="rId13" w:history="1">
        <w:r w:rsidR="001B4F46" w:rsidRPr="00C26D9A">
          <w:rPr>
            <w:rStyle w:val="-"/>
            <w:color w:val="auto"/>
            <w:sz w:val="24"/>
            <w:szCs w:val="24"/>
            <w:lang w:val="en-US"/>
          </w:rPr>
          <w:t>abatzogr</w:t>
        </w:r>
        <w:r w:rsidR="001B4F46" w:rsidRPr="00C26D9A">
          <w:rPr>
            <w:rStyle w:val="-"/>
            <w:color w:val="auto"/>
            <w:sz w:val="24"/>
            <w:szCs w:val="24"/>
          </w:rPr>
          <w:t>@</w:t>
        </w:r>
        <w:r w:rsidR="001B4F46" w:rsidRPr="00C26D9A">
          <w:rPr>
            <w:rStyle w:val="-"/>
            <w:color w:val="auto"/>
            <w:sz w:val="24"/>
            <w:szCs w:val="24"/>
            <w:lang w:val="en-US"/>
          </w:rPr>
          <w:t>med</w:t>
        </w:r>
        <w:r w:rsidR="001B4F46" w:rsidRPr="00C26D9A">
          <w:rPr>
            <w:rStyle w:val="-"/>
            <w:color w:val="auto"/>
            <w:sz w:val="24"/>
            <w:szCs w:val="24"/>
          </w:rPr>
          <w:t>.</w:t>
        </w:r>
        <w:r w:rsidR="001B4F46" w:rsidRPr="00C26D9A">
          <w:rPr>
            <w:rStyle w:val="-"/>
            <w:color w:val="auto"/>
            <w:sz w:val="24"/>
            <w:szCs w:val="24"/>
            <w:lang w:val="en-US"/>
          </w:rPr>
          <w:t>auth</w:t>
        </w:r>
        <w:r w:rsidR="001B4F46" w:rsidRPr="00C26D9A">
          <w:rPr>
            <w:rStyle w:val="-"/>
            <w:color w:val="auto"/>
            <w:sz w:val="24"/>
            <w:szCs w:val="24"/>
          </w:rPr>
          <w:t>.</w:t>
        </w:r>
        <w:r w:rsidR="001B4F46" w:rsidRPr="00C26D9A">
          <w:rPr>
            <w:rStyle w:val="-"/>
            <w:color w:val="auto"/>
            <w:sz w:val="24"/>
            <w:szCs w:val="24"/>
            <w:lang w:val="en-US"/>
          </w:rPr>
          <w:t>gr</w:t>
        </w:r>
      </w:hyperlink>
      <w:r w:rsidR="001B4F46" w:rsidRPr="00C26D9A">
        <w:rPr>
          <w:sz w:val="24"/>
          <w:szCs w:val="24"/>
        </w:rPr>
        <w:t xml:space="preserve"> </w:t>
      </w:r>
      <w:r>
        <w:rPr>
          <w:sz w:val="24"/>
          <w:szCs w:val="24"/>
        </w:rPr>
        <w:t xml:space="preserve">, </w:t>
      </w:r>
      <w:r w:rsidR="005A541E" w:rsidRPr="00C26D9A">
        <w:rPr>
          <w:sz w:val="24"/>
          <w:szCs w:val="24"/>
        </w:rPr>
        <w:t xml:space="preserve"> </w:t>
      </w:r>
      <w:r w:rsidR="00C26D9A" w:rsidRPr="00C26D9A">
        <w:rPr>
          <w:sz w:val="24"/>
          <w:szCs w:val="24"/>
        </w:rPr>
        <w:t xml:space="preserve">Υπεύθυνος </w:t>
      </w:r>
      <w:r w:rsidRPr="00C26D9A">
        <w:rPr>
          <w:sz w:val="24"/>
          <w:szCs w:val="24"/>
        </w:rPr>
        <w:t xml:space="preserve">Γρηγόριος </w:t>
      </w:r>
      <w:r w:rsidR="005A541E" w:rsidRPr="00C26D9A">
        <w:rPr>
          <w:sz w:val="24"/>
          <w:szCs w:val="24"/>
        </w:rPr>
        <w:t>Αμπατζόγλου</w:t>
      </w:r>
      <w:r w:rsidR="005A541E" w:rsidRPr="00C26D9A">
        <w:rPr>
          <w:sz w:val="24"/>
          <w:szCs w:val="24"/>
        </w:rPr>
        <w:tab/>
        <w:t xml:space="preserve"> </w:t>
      </w:r>
      <w:r w:rsidR="00C26D9A" w:rsidRPr="00C26D9A">
        <w:rPr>
          <w:sz w:val="24"/>
          <w:szCs w:val="24"/>
        </w:rPr>
        <w:t>(Παιδοψυχίατρος)</w:t>
      </w:r>
    </w:p>
    <w:p w:rsidR="00C26D9A" w:rsidRDefault="00C26D9A" w:rsidP="001B4F46">
      <w:pPr>
        <w:pStyle w:val="a3"/>
        <w:rPr>
          <w:sz w:val="24"/>
          <w:szCs w:val="24"/>
        </w:rPr>
      </w:pPr>
    </w:p>
    <w:p w:rsidR="00C26D9A" w:rsidRDefault="00C26D9A" w:rsidP="00C26D9A">
      <w:pPr>
        <w:pStyle w:val="a3"/>
        <w:numPr>
          <w:ilvl w:val="0"/>
          <w:numId w:val="6"/>
        </w:numPr>
        <w:rPr>
          <w:b/>
          <w:sz w:val="24"/>
          <w:szCs w:val="24"/>
        </w:rPr>
      </w:pPr>
      <w:r w:rsidRPr="00C26D9A">
        <w:rPr>
          <w:b/>
          <w:sz w:val="24"/>
          <w:szCs w:val="24"/>
        </w:rPr>
        <w:t>Μονάδα Εφήβων του ΑΧΕΠΑ της Γ΄ Ψυχιατρικής Κλινικής του ΑΠΘ</w:t>
      </w:r>
    </w:p>
    <w:p w:rsidR="00C26D9A" w:rsidRDefault="00C26D9A" w:rsidP="00C26D9A">
      <w:pPr>
        <w:pStyle w:val="a3"/>
        <w:ind w:left="502"/>
        <w:rPr>
          <w:sz w:val="24"/>
          <w:szCs w:val="24"/>
        </w:rPr>
      </w:pPr>
      <w:r>
        <w:rPr>
          <w:sz w:val="24"/>
          <w:szCs w:val="24"/>
        </w:rPr>
        <w:t>[</w:t>
      </w:r>
      <w:r w:rsidRPr="00C26D9A">
        <w:rPr>
          <w:sz w:val="24"/>
          <w:szCs w:val="24"/>
        </w:rPr>
        <w:t>Για διαγνωστικές, συμβουλευτικές και θεραπευτικές υπηρεσίες σε εφήβους 13-19 ετών και στις οικογένειές τους, συνεργασία με σχολεία ευθύνης του (σχολε</w:t>
      </w:r>
      <w:r>
        <w:rPr>
          <w:sz w:val="24"/>
          <w:szCs w:val="24"/>
        </w:rPr>
        <w:t>ία του κέντρου του Δ. Θεσ/κης]</w:t>
      </w:r>
    </w:p>
    <w:p w:rsidR="00C26D9A" w:rsidRDefault="00395D34" w:rsidP="00C26D9A">
      <w:pPr>
        <w:pStyle w:val="a3"/>
        <w:ind w:left="502"/>
        <w:rPr>
          <w:sz w:val="24"/>
          <w:szCs w:val="24"/>
        </w:rPr>
      </w:pPr>
      <w:r w:rsidRPr="0022527C">
        <w:rPr>
          <w:sz w:val="24"/>
          <w:szCs w:val="24"/>
        </w:rPr>
        <w:t>Διεύθυνση</w:t>
      </w:r>
      <w:r w:rsidRPr="004F0F6C">
        <w:rPr>
          <w:rFonts w:asciiTheme="minorHAnsi" w:hAnsiTheme="minorHAnsi"/>
          <w:sz w:val="24"/>
          <w:szCs w:val="24"/>
        </w:rPr>
        <w:t xml:space="preserve"> </w:t>
      </w:r>
      <w:r>
        <w:rPr>
          <w:rFonts w:asciiTheme="minorHAnsi" w:hAnsiTheme="minorHAnsi"/>
          <w:sz w:val="24"/>
          <w:szCs w:val="24"/>
        </w:rPr>
        <w:t xml:space="preserve">: </w:t>
      </w:r>
      <w:r w:rsidR="00C26D9A">
        <w:rPr>
          <w:sz w:val="24"/>
          <w:szCs w:val="24"/>
        </w:rPr>
        <w:t>Αλ. Σβώλου 41 &amp; Ιπποδρομίου, τηλ. 2310 249400 -  Επικοινωνία με κ. Νικόλαο Ζηλίκη</w:t>
      </w:r>
      <w:r w:rsidR="00E771EC" w:rsidRPr="00E771EC">
        <w:rPr>
          <w:sz w:val="24"/>
          <w:szCs w:val="24"/>
        </w:rPr>
        <w:t xml:space="preserve"> </w:t>
      </w:r>
      <w:r w:rsidR="00C26D9A" w:rsidRPr="00C26D9A">
        <w:rPr>
          <w:sz w:val="24"/>
          <w:szCs w:val="24"/>
        </w:rPr>
        <w:t>(Παιδοψυχίατρος)</w:t>
      </w:r>
    </w:p>
    <w:p w:rsidR="00C26D9A" w:rsidRPr="00C26D9A" w:rsidRDefault="00C26D9A" w:rsidP="00C26D9A">
      <w:pPr>
        <w:pStyle w:val="a3"/>
        <w:ind w:left="502"/>
        <w:rPr>
          <w:b/>
          <w:i/>
          <w:sz w:val="24"/>
          <w:szCs w:val="24"/>
        </w:rPr>
      </w:pPr>
    </w:p>
    <w:p w:rsidR="00677808" w:rsidRPr="00677808" w:rsidRDefault="00C26D9A" w:rsidP="00C26D9A">
      <w:pPr>
        <w:pStyle w:val="a3"/>
        <w:numPr>
          <w:ilvl w:val="0"/>
          <w:numId w:val="6"/>
        </w:numPr>
        <w:rPr>
          <w:rFonts w:asciiTheme="minorHAnsi" w:hAnsiTheme="minorHAnsi"/>
          <w:b/>
          <w:i/>
          <w:sz w:val="24"/>
          <w:szCs w:val="24"/>
        </w:rPr>
      </w:pPr>
      <w:r w:rsidRPr="00677808">
        <w:rPr>
          <w:rFonts w:asciiTheme="minorHAnsi" w:hAnsiTheme="minorHAnsi"/>
          <w:b/>
          <w:i/>
          <w:sz w:val="24"/>
          <w:szCs w:val="24"/>
        </w:rPr>
        <w:t>Ιατροπαιδαγωγικό Κέντρο  Γ.Ν. Παπανικολάου</w:t>
      </w:r>
    </w:p>
    <w:p w:rsidR="00CE1E15" w:rsidRDefault="00677808" w:rsidP="00677808">
      <w:pPr>
        <w:pStyle w:val="a3"/>
        <w:ind w:left="502"/>
        <w:rPr>
          <w:rStyle w:val="apple-converted-space"/>
          <w:rFonts w:asciiTheme="minorHAnsi" w:hAnsiTheme="minorHAnsi" w:cs="Arial"/>
          <w:sz w:val="24"/>
          <w:szCs w:val="24"/>
          <w:shd w:val="clear" w:color="auto" w:fill="FFFFFF"/>
        </w:rPr>
      </w:pPr>
      <w:r w:rsidRPr="00677808">
        <w:rPr>
          <w:rFonts w:asciiTheme="minorHAnsi" w:hAnsiTheme="minorHAnsi" w:cs="Arial"/>
          <w:sz w:val="24"/>
          <w:szCs w:val="24"/>
          <w:shd w:val="clear" w:color="auto" w:fill="FFFFFF"/>
        </w:rPr>
        <w:t>[Λειτουργεί και Ιατρείο για τη διαγνωστική διερεύνηση - αντιμετώπιση της Διαταραχής Ελλειμματικής Προσοχής- Υπερκινητικότητας (ΔΕΠ-Υ).</w:t>
      </w:r>
      <w:r w:rsidRPr="00677808">
        <w:rPr>
          <w:rStyle w:val="apple-converted-space"/>
          <w:rFonts w:asciiTheme="minorHAnsi" w:hAnsiTheme="minorHAnsi" w:cs="Arial"/>
          <w:sz w:val="24"/>
          <w:szCs w:val="24"/>
          <w:shd w:val="clear" w:color="auto" w:fill="FFFFFF"/>
        </w:rPr>
        <w:t> </w:t>
      </w:r>
      <w:r w:rsidR="00CE1E15" w:rsidRPr="0022527C">
        <w:rPr>
          <w:sz w:val="24"/>
          <w:szCs w:val="24"/>
        </w:rPr>
        <w:t>Διεύθυνση</w:t>
      </w:r>
      <w:r w:rsidR="00CE1E15">
        <w:rPr>
          <w:sz w:val="24"/>
          <w:szCs w:val="24"/>
        </w:rPr>
        <w:t xml:space="preserve">: </w:t>
      </w:r>
      <w:r w:rsidR="00CE1E15">
        <w:rPr>
          <w:rStyle w:val="apple-converted-space"/>
          <w:rFonts w:asciiTheme="minorHAnsi" w:hAnsiTheme="minorHAnsi" w:cs="Arial"/>
          <w:sz w:val="24"/>
          <w:szCs w:val="24"/>
          <w:shd w:val="clear" w:color="auto" w:fill="FFFFFF"/>
        </w:rPr>
        <w:t xml:space="preserve"> </w:t>
      </w:r>
      <w:r w:rsidRPr="00677808">
        <w:rPr>
          <w:rFonts w:asciiTheme="minorHAnsi" w:hAnsiTheme="minorHAnsi" w:cs="Arial"/>
          <w:sz w:val="24"/>
          <w:szCs w:val="24"/>
          <w:shd w:val="clear" w:color="auto" w:fill="FFFFFF"/>
        </w:rPr>
        <w:t>Μαβίλη11 , 564 30</w:t>
      </w:r>
      <w:r w:rsidR="00CE1E15">
        <w:rPr>
          <w:rStyle w:val="apple-converted-space"/>
          <w:rFonts w:asciiTheme="minorHAnsi" w:hAnsiTheme="minorHAnsi" w:cs="Arial"/>
          <w:sz w:val="24"/>
          <w:szCs w:val="24"/>
          <w:shd w:val="clear" w:color="auto" w:fill="FFFFFF"/>
        </w:rPr>
        <w:t xml:space="preserve">, </w:t>
      </w:r>
    </w:p>
    <w:p w:rsidR="00C26D9A" w:rsidRDefault="00CE1E15" w:rsidP="00677808">
      <w:pPr>
        <w:pStyle w:val="a3"/>
        <w:ind w:left="502"/>
        <w:rPr>
          <w:rFonts w:asciiTheme="minorHAnsi" w:hAnsiTheme="minorHAnsi"/>
          <w:sz w:val="24"/>
          <w:szCs w:val="24"/>
        </w:rPr>
      </w:pPr>
      <w:r>
        <w:rPr>
          <w:rStyle w:val="apple-converted-space"/>
          <w:rFonts w:asciiTheme="minorHAnsi" w:hAnsiTheme="minorHAnsi" w:cs="Arial"/>
          <w:sz w:val="24"/>
          <w:szCs w:val="24"/>
          <w:shd w:val="clear" w:color="auto" w:fill="FFFFFF"/>
        </w:rPr>
        <w:t>Τ</w:t>
      </w:r>
      <w:r w:rsidR="00677808" w:rsidRPr="00677808">
        <w:rPr>
          <w:rStyle w:val="apple-converted-space"/>
          <w:rFonts w:asciiTheme="minorHAnsi" w:hAnsiTheme="minorHAnsi" w:cs="Arial"/>
          <w:sz w:val="24"/>
          <w:szCs w:val="24"/>
          <w:shd w:val="clear" w:color="auto" w:fill="FFFFFF"/>
        </w:rPr>
        <w:t xml:space="preserve">ηλ. </w:t>
      </w:r>
      <w:r w:rsidR="00677808" w:rsidRPr="00677808">
        <w:rPr>
          <w:rFonts w:asciiTheme="minorHAnsi" w:hAnsiTheme="minorHAnsi" w:cs="Arial"/>
          <w:sz w:val="24"/>
          <w:szCs w:val="24"/>
          <w:shd w:val="clear" w:color="auto" w:fill="FFFFFF"/>
        </w:rPr>
        <w:t>2310515655 , 2310535537</w:t>
      </w:r>
      <w:r>
        <w:rPr>
          <w:rFonts w:asciiTheme="minorHAnsi" w:hAnsiTheme="minorHAnsi" w:cs="Arial"/>
          <w:sz w:val="24"/>
          <w:szCs w:val="24"/>
          <w:shd w:val="clear" w:color="auto" w:fill="FFFFFF"/>
        </w:rPr>
        <w:t xml:space="preserve">, </w:t>
      </w:r>
      <w:r w:rsidR="00C26D9A" w:rsidRPr="00677808">
        <w:rPr>
          <w:rFonts w:asciiTheme="minorHAnsi" w:hAnsiTheme="minorHAnsi"/>
          <w:sz w:val="24"/>
          <w:szCs w:val="24"/>
        </w:rPr>
        <w:t>Υπεύθυνη</w:t>
      </w:r>
      <w:r>
        <w:rPr>
          <w:rFonts w:asciiTheme="minorHAnsi" w:hAnsiTheme="minorHAnsi"/>
          <w:sz w:val="24"/>
          <w:szCs w:val="24"/>
        </w:rPr>
        <w:t>:</w:t>
      </w:r>
      <w:r w:rsidR="00C26D9A" w:rsidRPr="00677808">
        <w:rPr>
          <w:rFonts w:asciiTheme="minorHAnsi" w:hAnsiTheme="minorHAnsi"/>
          <w:sz w:val="24"/>
          <w:szCs w:val="24"/>
        </w:rPr>
        <w:t xml:space="preserve"> </w:t>
      </w:r>
      <w:r w:rsidR="00395D34" w:rsidRPr="00677808">
        <w:rPr>
          <w:rFonts w:asciiTheme="minorHAnsi" w:hAnsiTheme="minorHAnsi"/>
          <w:sz w:val="24"/>
          <w:szCs w:val="24"/>
        </w:rPr>
        <w:t xml:space="preserve">Ευαγγελία </w:t>
      </w:r>
      <w:r w:rsidR="00C26D9A" w:rsidRPr="00677808">
        <w:rPr>
          <w:rFonts w:asciiTheme="minorHAnsi" w:hAnsiTheme="minorHAnsi"/>
          <w:sz w:val="24"/>
          <w:szCs w:val="24"/>
        </w:rPr>
        <w:t>Αθανασοπούλου</w:t>
      </w:r>
      <w:r>
        <w:rPr>
          <w:rFonts w:asciiTheme="minorHAnsi" w:hAnsiTheme="minorHAnsi"/>
          <w:sz w:val="24"/>
          <w:szCs w:val="24"/>
        </w:rPr>
        <w:t xml:space="preserve"> </w:t>
      </w:r>
      <w:r w:rsidR="00C26D9A" w:rsidRPr="00677808">
        <w:rPr>
          <w:rFonts w:asciiTheme="minorHAnsi" w:hAnsiTheme="minorHAnsi"/>
          <w:sz w:val="24"/>
          <w:szCs w:val="24"/>
        </w:rPr>
        <w:t xml:space="preserve">(Παιδοψυχίατρος) </w:t>
      </w:r>
    </w:p>
    <w:p w:rsidR="00B37BA2" w:rsidRPr="00E05517" w:rsidRDefault="00B37BA2" w:rsidP="00E05517">
      <w:pPr>
        <w:rPr>
          <w:b/>
          <w:i/>
          <w:sz w:val="24"/>
          <w:szCs w:val="24"/>
        </w:rPr>
      </w:pPr>
    </w:p>
    <w:p w:rsidR="001B4F46" w:rsidRPr="00677808" w:rsidRDefault="00677808" w:rsidP="001B4F46">
      <w:pPr>
        <w:rPr>
          <w:b/>
          <w:sz w:val="24"/>
          <w:szCs w:val="24"/>
        </w:rPr>
      </w:pPr>
      <w:r w:rsidRPr="00677808">
        <w:rPr>
          <w:b/>
          <w:sz w:val="24"/>
          <w:szCs w:val="24"/>
        </w:rPr>
        <w:t>…………………………………………………………………………………………………………………………………………………………</w:t>
      </w:r>
      <w:r>
        <w:rPr>
          <w:b/>
          <w:sz w:val="24"/>
          <w:szCs w:val="24"/>
        </w:rPr>
        <w:t>…</w:t>
      </w:r>
    </w:p>
    <w:p w:rsidR="003545B3" w:rsidRDefault="003545B3" w:rsidP="001B4F46">
      <w:pPr>
        <w:rPr>
          <w:sz w:val="24"/>
          <w:szCs w:val="24"/>
        </w:rPr>
      </w:pPr>
    </w:p>
    <w:p w:rsidR="00677808" w:rsidRDefault="00677808" w:rsidP="00677808">
      <w:pPr>
        <w:jc w:val="center"/>
        <w:rPr>
          <w:b/>
          <w:sz w:val="28"/>
          <w:szCs w:val="28"/>
        </w:rPr>
      </w:pPr>
      <w:r>
        <w:rPr>
          <w:b/>
          <w:sz w:val="28"/>
          <w:szCs w:val="28"/>
        </w:rPr>
        <w:lastRenderedPageBreak/>
        <w:t>ΙΙ</w:t>
      </w:r>
      <w:r w:rsidRPr="0022527C">
        <w:rPr>
          <w:b/>
          <w:sz w:val="28"/>
          <w:szCs w:val="28"/>
        </w:rPr>
        <w:t>Ι)</w:t>
      </w:r>
      <w:r w:rsidR="006E476D">
        <w:rPr>
          <w:b/>
          <w:sz w:val="28"/>
          <w:szCs w:val="28"/>
        </w:rPr>
        <w:t xml:space="preserve">  </w:t>
      </w:r>
      <w:r>
        <w:rPr>
          <w:b/>
          <w:sz w:val="28"/>
          <w:szCs w:val="28"/>
        </w:rPr>
        <w:t>ΑΛΛΟΙ ΦΟΡΕ</w:t>
      </w:r>
      <w:r w:rsidR="00B83286">
        <w:rPr>
          <w:b/>
          <w:sz w:val="28"/>
          <w:szCs w:val="28"/>
        </w:rPr>
        <w:t>ΙΣ: ΔΗΜΟΣΙΟΙ ΚΑΙ ΔΗΜΟ</w:t>
      </w:r>
      <w:r>
        <w:rPr>
          <w:b/>
          <w:sz w:val="28"/>
          <w:szCs w:val="28"/>
        </w:rPr>
        <w:t>ΤΙΚΟΙ</w:t>
      </w:r>
    </w:p>
    <w:p w:rsidR="00895FD2" w:rsidRPr="00895FD2" w:rsidRDefault="00895FD2" w:rsidP="00E6601C">
      <w:pPr>
        <w:pStyle w:val="a3"/>
        <w:numPr>
          <w:ilvl w:val="0"/>
          <w:numId w:val="7"/>
        </w:numPr>
        <w:spacing w:after="0" w:line="240" w:lineRule="auto"/>
        <w:jc w:val="both"/>
        <w:rPr>
          <w:sz w:val="24"/>
          <w:szCs w:val="24"/>
        </w:rPr>
      </w:pPr>
      <w:r w:rsidRPr="00895FD2">
        <w:rPr>
          <w:b/>
          <w:i/>
          <w:sz w:val="24"/>
          <w:szCs w:val="24"/>
        </w:rPr>
        <w:t>Εισαγγελία ανηλίκων Θεσσαλονίκης</w:t>
      </w:r>
    </w:p>
    <w:p w:rsidR="00895FD2" w:rsidRDefault="00895FD2" w:rsidP="00E6601C">
      <w:pPr>
        <w:pStyle w:val="a3"/>
        <w:spacing w:after="0" w:line="240" w:lineRule="auto"/>
        <w:jc w:val="both"/>
        <w:rPr>
          <w:sz w:val="24"/>
          <w:szCs w:val="24"/>
        </w:rPr>
      </w:pPr>
      <w:r w:rsidRPr="00895FD2">
        <w:rPr>
          <w:sz w:val="24"/>
          <w:szCs w:val="24"/>
        </w:rPr>
        <w:t>τηλ.</w:t>
      </w:r>
      <w:r>
        <w:rPr>
          <w:sz w:val="24"/>
          <w:szCs w:val="24"/>
        </w:rPr>
        <w:t>2310  507166  /</w:t>
      </w:r>
      <w:r w:rsidRPr="00895FD2">
        <w:rPr>
          <w:sz w:val="24"/>
          <w:szCs w:val="24"/>
        </w:rPr>
        <w:t xml:space="preserve">  520138</w:t>
      </w:r>
      <w:r>
        <w:rPr>
          <w:sz w:val="24"/>
          <w:szCs w:val="24"/>
        </w:rPr>
        <w:t xml:space="preserve"> - </w:t>
      </w:r>
      <w:r w:rsidRPr="00895FD2">
        <w:rPr>
          <w:sz w:val="24"/>
          <w:szCs w:val="24"/>
        </w:rPr>
        <w:t xml:space="preserve"> Προϊστάμενος κος Καραγιάννης Χρήστος</w:t>
      </w:r>
    </w:p>
    <w:p w:rsidR="00895FD2" w:rsidRPr="00895FD2" w:rsidRDefault="00895FD2" w:rsidP="00E6601C">
      <w:pPr>
        <w:pStyle w:val="a3"/>
        <w:spacing w:after="0" w:line="240" w:lineRule="auto"/>
        <w:jc w:val="both"/>
        <w:rPr>
          <w:sz w:val="24"/>
          <w:szCs w:val="24"/>
        </w:rPr>
      </w:pPr>
    </w:p>
    <w:p w:rsidR="00895FD2" w:rsidRPr="00895FD2" w:rsidRDefault="00895FD2" w:rsidP="00E6601C">
      <w:pPr>
        <w:pStyle w:val="a3"/>
        <w:numPr>
          <w:ilvl w:val="0"/>
          <w:numId w:val="7"/>
        </w:numPr>
        <w:spacing w:after="0" w:line="240" w:lineRule="auto"/>
        <w:jc w:val="both"/>
        <w:rPr>
          <w:sz w:val="24"/>
          <w:szCs w:val="24"/>
        </w:rPr>
      </w:pPr>
      <w:r w:rsidRPr="00895FD2">
        <w:rPr>
          <w:rFonts w:asciiTheme="minorHAnsi" w:hAnsiTheme="minorHAnsi" w:cs="Arial"/>
          <w:b/>
          <w:i/>
          <w:sz w:val="24"/>
          <w:szCs w:val="24"/>
          <w:shd w:val="clear" w:color="auto" w:fill="FFFFFF"/>
        </w:rPr>
        <w:t>Αστυνομική Διεύθυνση Θεσσαλονίκης -Τμήμα </w:t>
      </w:r>
      <w:r w:rsidRPr="00895FD2">
        <w:rPr>
          <w:rFonts w:asciiTheme="minorHAnsi" w:hAnsiTheme="minorHAnsi" w:cs="Arial"/>
          <w:b/>
          <w:bCs/>
          <w:i/>
          <w:sz w:val="24"/>
          <w:szCs w:val="24"/>
          <w:shd w:val="clear" w:color="auto" w:fill="FFFFFF"/>
        </w:rPr>
        <w:t>Ανηλίκων</w:t>
      </w:r>
    </w:p>
    <w:p w:rsidR="00895FD2" w:rsidRDefault="00895FD2" w:rsidP="00E6601C">
      <w:pPr>
        <w:pStyle w:val="a3"/>
        <w:spacing w:after="0" w:line="240" w:lineRule="auto"/>
        <w:jc w:val="both"/>
        <w:rPr>
          <w:rFonts w:asciiTheme="minorHAnsi" w:hAnsiTheme="minorHAnsi" w:cs="Arial"/>
          <w:sz w:val="24"/>
          <w:szCs w:val="24"/>
          <w:shd w:val="clear" w:color="auto" w:fill="FFFFFF"/>
        </w:rPr>
      </w:pPr>
      <w:r>
        <w:rPr>
          <w:rFonts w:asciiTheme="minorHAnsi" w:hAnsiTheme="minorHAnsi" w:cs="Arial"/>
          <w:sz w:val="24"/>
          <w:szCs w:val="24"/>
          <w:shd w:val="clear" w:color="auto" w:fill="FFFFFF"/>
        </w:rPr>
        <w:t xml:space="preserve">τηλ. </w:t>
      </w:r>
      <w:r w:rsidRPr="00895FD2">
        <w:rPr>
          <w:rFonts w:asciiTheme="minorHAnsi" w:hAnsiTheme="minorHAnsi" w:cs="Arial"/>
          <w:sz w:val="24"/>
          <w:szCs w:val="24"/>
          <w:shd w:val="clear" w:color="auto" w:fill="FFFFFF"/>
        </w:rPr>
        <w:t>2310 388456 / 388457</w:t>
      </w:r>
    </w:p>
    <w:p w:rsidR="00895FD2" w:rsidRDefault="00895FD2" w:rsidP="00E6601C">
      <w:pPr>
        <w:pStyle w:val="a3"/>
        <w:spacing w:after="0" w:line="240" w:lineRule="auto"/>
        <w:jc w:val="both"/>
        <w:rPr>
          <w:rFonts w:asciiTheme="minorHAnsi" w:hAnsiTheme="minorHAnsi" w:cs="Arial"/>
          <w:sz w:val="24"/>
          <w:szCs w:val="24"/>
          <w:shd w:val="clear" w:color="auto" w:fill="FFFFFF"/>
        </w:rPr>
      </w:pPr>
    </w:p>
    <w:p w:rsidR="00895FD2" w:rsidRPr="00B83286" w:rsidRDefault="00895FD2" w:rsidP="00E6601C">
      <w:pPr>
        <w:pStyle w:val="a3"/>
        <w:numPr>
          <w:ilvl w:val="0"/>
          <w:numId w:val="7"/>
        </w:numPr>
        <w:spacing w:after="0" w:line="240" w:lineRule="auto"/>
        <w:jc w:val="both"/>
        <w:rPr>
          <w:rFonts w:asciiTheme="minorHAnsi" w:hAnsiTheme="minorHAnsi" w:cs="Arial"/>
          <w:sz w:val="24"/>
          <w:szCs w:val="24"/>
          <w:shd w:val="clear" w:color="auto" w:fill="FFFFFF"/>
        </w:rPr>
      </w:pPr>
      <w:r w:rsidRPr="00895FD2">
        <w:rPr>
          <w:rFonts w:asciiTheme="minorHAnsi" w:eastAsia="Times New Roman" w:hAnsiTheme="minorHAnsi" w:cs="Arial"/>
          <w:b/>
          <w:bCs/>
          <w:sz w:val="24"/>
          <w:szCs w:val="24"/>
          <w:lang w:eastAsia="el-GR"/>
        </w:rPr>
        <w:t>Υ</w:t>
      </w:r>
      <w:r w:rsidR="00B83286">
        <w:rPr>
          <w:rFonts w:asciiTheme="minorHAnsi" w:eastAsia="Times New Roman" w:hAnsiTheme="minorHAnsi" w:cs="Arial"/>
          <w:b/>
          <w:bCs/>
          <w:sz w:val="24"/>
          <w:szCs w:val="24"/>
          <w:lang w:eastAsia="el-GR"/>
        </w:rPr>
        <w:t xml:space="preserve">ποδιεύθυνση Δίωξης Ηλεκτρονικού Εγκλήματος </w:t>
      </w:r>
    </w:p>
    <w:p w:rsidR="00B83286" w:rsidRPr="00B83286" w:rsidRDefault="00B83286" w:rsidP="00E6601C">
      <w:pPr>
        <w:spacing w:after="0" w:line="240" w:lineRule="auto"/>
        <w:ind w:left="360"/>
        <w:jc w:val="both"/>
        <w:rPr>
          <w:rFonts w:eastAsia="Calibri" w:cs="Arial"/>
          <w:sz w:val="24"/>
          <w:szCs w:val="24"/>
          <w:shd w:val="clear" w:color="auto" w:fill="FFFFFF"/>
          <w:lang w:eastAsia="zh-CN"/>
        </w:rPr>
      </w:pPr>
      <w:r>
        <w:rPr>
          <w:rFonts w:eastAsia="Times New Roman" w:cs="Arial"/>
          <w:bCs/>
          <w:sz w:val="24"/>
          <w:szCs w:val="24"/>
          <w:lang w:eastAsia="el-GR"/>
        </w:rPr>
        <w:t xml:space="preserve">[ </w:t>
      </w:r>
      <w:r w:rsidRPr="00B83286">
        <w:rPr>
          <w:rFonts w:eastAsia="Times New Roman" w:cs="Arial"/>
          <w:bCs/>
          <w:sz w:val="24"/>
          <w:szCs w:val="24"/>
          <w:lang w:eastAsia="el-GR"/>
        </w:rPr>
        <w:t>Η Υποδιεύθυνση Δίωξης Ηλεκτρονικού Εγκλήματος-Τμήμα Προστασίας Ανηλίκων ασχολείται με τα εγκλήματα που διαπράττονται κατά των ανηλίκων με τη χρήση του διαδικτύου και των άλλων μέσων ηλεκτρονικής ή ψηφιακής επικοινωνίας και αποθήκευσης</w:t>
      </w:r>
      <w:r>
        <w:rPr>
          <w:rFonts w:eastAsia="Times New Roman" w:cs="Arial"/>
          <w:bCs/>
          <w:sz w:val="24"/>
          <w:szCs w:val="24"/>
          <w:lang w:eastAsia="el-GR"/>
        </w:rPr>
        <w:t>]</w:t>
      </w:r>
    </w:p>
    <w:p w:rsidR="00E6601C" w:rsidRDefault="00E6601C" w:rsidP="00E6601C">
      <w:pPr>
        <w:shd w:val="clear" w:color="auto" w:fill="FFFFFF"/>
        <w:spacing w:after="0" w:line="240" w:lineRule="auto"/>
        <w:jc w:val="both"/>
        <w:textAlignment w:val="baseline"/>
        <w:rPr>
          <w:rFonts w:eastAsia="Times New Roman" w:cs="Arial"/>
          <w:bCs/>
          <w:sz w:val="24"/>
          <w:szCs w:val="24"/>
          <w:lang w:eastAsia="el-GR"/>
        </w:rPr>
      </w:pPr>
      <w:r>
        <w:rPr>
          <w:rFonts w:eastAsia="Times New Roman" w:cs="Arial"/>
          <w:bCs/>
          <w:sz w:val="24"/>
          <w:szCs w:val="24"/>
          <w:lang w:eastAsia="el-GR"/>
        </w:rPr>
        <w:t xml:space="preserve">      </w:t>
      </w:r>
      <w:r w:rsidR="00895FD2" w:rsidRPr="00895FD2">
        <w:rPr>
          <w:rFonts w:eastAsia="Times New Roman" w:cs="Arial"/>
          <w:bCs/>
          <w:sz w:val="24"/>
          <w:szCs w:val="24"/>
          <w:lang w:eastAsia="el-GR"/>
        </w:rPr>
        <w:t>Διεύθυνση: Λ. Αλεξάνδρας 173, Αθήνα, Τ.Κ. 11522 Τηλέφωνο: 2106476464, 2106476000 </w:t>
      </w:r>
      <w:r w:rsidR="00895FD2" w:rsidRPr="00895FD2">
        <w:rPr>
          <w:rFonts w:eastAsia="Times New Roman" w:cs="Arial"/>
          <w:bCs/>
          <w:sz w:val="24"/>
          <w:szCs w:val="24"/>
          <w:bdr w:val="none" w:sz="0" w:space="0" w:color="auto" w:frame="1"/>
          <w:lang w:eastAsia="el-GR"/>
        </w:rPr>
        <w:br/>
      </w:r>
      <w:r>
        <w:rPr>
          <w:rFonts w:eastAsia="Times New Roman" w:cs="Arial"/>
          <w:bCs/>
          <w:sz w:val="24"/>
          <w:szCs w:val="24"/>
          <w:lang w:eastAsia="el-GR"/>
        </w:rPr>
        <w:t xml:space="preserve">      </w:t>
      </w:r>
      <w:r w:rsidR="00895FD2" w:rsidRPr="00895FD2">
        <w:rPr>
          <w:rFonts w:eastAsia="Times New Roman" w:cs="Arial"/>
          <w:bCs/>
          <w:sz w:val="24"/>
          <w:szCs w:val="24"/>
          <w:lang w:eastAsia="el-GR"/>
        </w:rPr>
        <w:t xml:space="preserve">Γραμμή καταγγελιών: 11012    ή     </w:t>
      </w:r>
      <w:hyperlink r:id="rId14" w:history="1">
        <w:r w:rsidR="00895FD2" w:rsidRPr="00895FD2">
          <w:rPr>
            <w:rFonts w:eastAsia="Times New Roman" w:cs="Arial"/>
            <w:bCs/>
            <w:sz w:val="24"/>
            <w:szCs w:val="24"/>
            <w:lang w:eastAsia="el-GR"/>
          </w:rPr>
          <w:t>11012@hellenicpolice.gr</w:t>
        </w:r>
      </w:hyperlink>
      <w:r w:rsidR="00B83286">
        <w:rPr>
          <w:rFonts w:eastAsia="Times New Roman" w:cs="Arial"/>
          <w:bCs/>
          <w:sz w:val="24"/>
          <w:szCs w:val="24"/>
          <w:bdr w:val="none" w:sz="0" w:space="0" w:color="auto" w:frame="1"/>
          <w:lang w:eastAsia="el-GR"/>
        </w:rPr>
        <w:t xml:space="preserve">,   </w:t>
      </w:r>
      <w:r w:rsidR="00895FD2" w:rsidRPr="00895FD2">
        <w:rPr>
          <w:rFonts w:eastAsia="Times New Roman" w:cs="Arial"/>
          <w:bCs/>
          <w:sz w:val="24"/>
          <w:szCs w:val="24"/>
          <w:lang w:val="en-US" w:eastAsia="el-GR"/>
        </w:rPr>
        <w:t>FAX</w:t>
      </w:r>
      <w:r w:rsidR="00895FD2" w:rsidRPr="00B83286">
        <w:rPr>
          <w:rFonts w:eastAsia="Times New Roman" w:cs="Arial"/>
          <w:bCs/>
          <w:sz w:val="24"/>
          <w:szCs w:val="24"/>
          <w:lang w:eastAsia="el-GR"/>
        </w:rPr>
        <w:t xml:space="preserve"> : 2106476462</w:t>
      </w:r>
      <w:r w:rsidR="00895FD2" w:rsidRPr="00B83286">
        <w:rPr>
          <w:rFonts w:eastAsia="Times New Roman" w:cs="Arial"/>
          <w:bCs/>
          <w:sz w:val="24"/>
          <w:szCs w:val="24"/>
          <w:bdr w:val="none" w:sz="0" w:space="0" w:color="auto" w:frame="1"/>
          <w:lang w:eastAsia="el-GR"/>
        </w:rPr>
        <w:br/>
      </w:r>
      <w:r>
        <w:rPr>
          <w:rFonts w:eastAsia="Times New Roman" w:cs="Arial"/>
          <w:bCs/>
          <w:sz w:val="24"/>
          <w:szCs w:val="24"/>
          <w:lang w:eastAsia="el-GR"/>
        </w:rPr>
        <w:t xml:space="preserve">      </w:t>
      </w:r>
      <w:r w:rsidR="00895FD2" w:rsidRPr="00895FD2">
        <w:rPr>
          <w:rFonts w:eastAsia="Times New Roman" w:cs="Arial"/>
          <w:bCs/>
          <w:sz w:val="24"/>
          <w:szCs w:val="24"/>
          <w:lang w:val="en-US" w:eastAsia="el-GR"/>
        </w:rPr>
        <w:t>E</w:t>
      </w:r>
      <w:r w:rsidR="00895FD2" w:rsidRPr="00B83286">
        <w:rPr>
          <w:rFonts w:eastAsia="Times New Roman" w:cs="Arial"/>
          <w:bCs/>
          <w:sz w:val="24"/>
          <w:szCs w:val="24"/>
          <w:lang w:eastAsia="el-GR"/>
        </w:rPr>
        <w:t>-</w:t>
      </w:r>
      <w:r w:rsidR="00895FD2" w:rsidRPr="00895FD2">
        <w:rPr>
          <w:rFonts w:eastAsia="Times New Roman" w:cs="Arial"/>
          <w:bCs/>
          <w:sz w:val="24"/>
          <w:szCs w:val="24"/>
          <w:lang w:val="en-US" w:eastAsia="el-GR"/>
        </w:rPr>
        <w:t>mail</w:t>
      </w:r>
      <w:r w:rsidR="00895FD2" w:rsidRPr="00B83286">
        <w:rPr>
          <w:rFonts w:eastAsia="Times New Roman" w:cs="Arial"/>
          <w:bCs/>
          <w:sz w:val="24"/>
          <w:szCs w:val="24"/>
          <w:lang w:eastAsia="el-GR"/>
        </w:rPr>
        <w:t>:</w:t>
      </w:r>
      <w:r w:rsidR="00895FD2" w:rsidRPr="00895FD2">
        <w:rPr>
          <w:rFonts w:eastAsia="Times New Roman" w:cs="Arial"/>
          <w:bCs/>
          <w:sz w:val="24"/>
          <w:szCs w:val="24"/>
          <w:lang w:val="en-US" w:eastAsia="el-GR"/>
        </w:rPr>
        <w:t> </w:t>
      </w:r>
      <w:hyperlink r:id="rId15" w:history="1">
        <w:r w:rsidR="00895FD2" w:rsidRPr="00895FD2">
          <w:rPr>
            <w:rFonts w:eastAsia="Times New Roman" w:cs="Arial"/>
            <w:bCs/>
            <w:sz w:val="24"/>
            <w:szCs w:val="24"/>
            <w:lang w:val="en-US" w:eastAsia="el-GR"/>
          </w:rPr>
          <w:t>ccu</w:t>
        </w:r>
        <w:r w:rsidR="00895FD2" w:rsidRPr="00B83286">
          <w:rPr>
            <w:rFonts w:eastAsia="Times New Roman" w:cs="Arial"/>
            <w:bCs/>
            <w:sz w:val="24"/>
            <w:szCs w:val="24"/>
            <w:lang w:eastAsia="el-GR"/>
          </w:rPr>
          <w:t>@</w:t>
        </w:r>
        <w:r w:rsidR="00895FD2" w:rsidRPr="00895FD2">
          <w:rPr>
            <w:rFonts w:eastAsia="Times New Roman" w:cs="Arial"/>
            <w:bCs/>
            <w:sz w:val="24"/>
            <w:szCs w:val="24"/>
            <w:lang w:val="en-US" w:eastAsia="el-GR"/>
          </w:rPr>
          <w:t>cybercrimeunit</w:t>
        </w:r>
        <w:r w:rsidR="00895FD2" w:rsidRPr="00B83286">
          <w:rPr>
            <w:rFonts w:eastAsia="Times New Roman" w:cs="Arial"/>
            <w:bCs/>
            <w:sz w:val="24"/>
            <w:szCs w:val="24"/>
            <w:lang w:eastAsia="el-GR"/>
          </w:rPr>
          <w:t>.</w:t>
        </w:r>
        <w:r w:rsidR="00895FD2" w:rsidRPr="00895FD2">
          <w:rPr>
            <w:rFonts w:eastAsia="Times New Roman" w:cs="Arial"/>
            <w:bCs/>
            <w:sz w:val="24"/>
            <w:szCs w:val="24"/>
            <w:lang w:val="en-US" w:eastAsia="el-GR"/>
          </w:rPr>
          <w:t>gov</w:t>
        </w:r>
        <w:r w:rsidR="00895FD2" w:rsidRPr="00B83286">
          <w:rPr>
            <w:rFonts w:eastAsia="Times New Roman" w:cs="Arial"/>
            <w:bCs/>
            <w:sz w:val="24"/>
            <w:szCs w:val="24"/>
            <w:lang w:eastAsia="el-GR"/>
          </w:rPr>
          <w:t>.</w:t>
        </w:r>
        <w:r w:rsidR="00895FD2" w:rsidRPr="00895FD2">
          <w:rPr>
            <w:rFonts w:eastAsia="Times New Roman" w:cs="Arial"/>
            <w:bCs/>
            <w:sz w:val="24"/>
            <w:szCs w:val="24"/>
            <w:lang w:val="en-US" w:eastAsia="el-GR"/>
          </w:rPr>
          <w:t>gr</w:t>
        </w:r>
      </w:hyperlink>
      <w:r w:rsidR="00895FD2" w:rsidRPr="00895FD2">
        <w:rPr>
          <w:rFonts w:eastAsia="Times New Roman" w:cs="Arial"/>
          <w:bCs/>
          <w:sz w:val="24"/>
          <w:szCs w:val="24"/>
          <w:lang w:val="en-US" w:eastAsia="el-GR"/>
        </w:rPr>
        <w:t> </w:t>
      </w:r>
      <w:r w:rsidR="00B83286" w:rsidRPr="00B83286">
        <w:rPr>
          <w:rFonts w:eastAsia="Times New Roman" w:cs="Arial"/>
          <w:bCs/>
          <w:sz w:val="24"/>
          <w:szCs w:val="24"/>
          <w:lang w:eastAsia="el-GR"/>
        </w:rPr>
        <w:t xml:space="preserve"> / </w:t>
      </w:r>
      <w:r w:rsidR="00895FD2" w:rsidRPr="00895FD2">
        <w:rPr>
          <w:rFonts w:eastAsia="Times New Roman" w:cs="Arial"/>
          <w:bCs/>
          <w:sz w:val="24"/>
          <w:szCs w:val="24"/>
          <w:lang w:val="en-US" w:eastAsia="el-GR"/>
        </w:rPr>
        <w:t>http</w:t>
      </w:r>
      <w:r w:rsidR="00895FD2" w:rsidRPr="00B83286">
        <w:rPr>
          <w:rFonts w:eastAsia="Times New Roman" w:cs="Arial"/>
          <w:bCs/>
          <w:sz w:val="24"/>
          <w:szCs w:val="24"/>
          <w:lang w:eastAsia="el-GR"/>
        </w:rPr>
        <w:t>://</w:t>
      </w:r>
      <w:r w:rsidR="00895FD2" w:rsidRPr="00895FD2">
        <w:rPr>
          <w:rFonts w:eastAsia="Times New Roman" w:cs="Arial"/>
          <w:bCs/>
          <w:sz w:val="24"/>
          <w:szCs w:val="24"/>
          <w:lang w:val="en-US" w:eastAsia="el-GR"/>
        </w:rPr>
        <w:t> </w:t>
      </w:r>
      <w:hyperlink r:id="rId16" w:history="1">
        <w:r w:rsidR="00895FD2" w:rsidRPr="00895FD2">
          <w:rPr>
            <w:rFonts w:eastAsia="Times New Roman" w:cs="Arial"/>
            <w:bCs/>
            <w:sz w:val="24"/>
            <w:szCs w:val="24"/>
            <w:lang w:val="en-US" w:eastAsia="el-GR"/>
          </w:rPr>
          <w:t>www</w:t>
        </w:r>
        <w:r w:rsidR="00895FD2" w:rsidRPr="00B83286">
          <w:rPr>
            <w:rFonts w:eastAsia="Times New Roman" w:cs="Arial"/>
            <w:bCs/>
            <w:sz w:val="24"/>
            <w:szCs w:val="24"/>
            <w:lang w:eastAsia="el-GR"/>
          </w:rPr>
          <w:t>.</w:t>
        </w:r>
        <w:r w:rsidR="00895FD2" w:rsidRPr="00895FD2">
          <w:rPr>
            <w:rFonts w:eastAsia="Times New Roman" w:cs="Arial"/>
            <w:bCs/>
            <w:sz w:val="24"/>
            <w:szCs w:val="24"/>
            <w:lang w:val="en-US" w:eastAsia="el-GR"/>
          </w:rPr>
          <w:t>hellenicpolice</w:t>
        </w:r>
        <w:r w:rsidR="00895FD2" w:rsidRPr="00B83286">
          <w:rPr>
            <w:rFonts w:eastAsia="Times New Roman" w:cs="Arial"/>
            <w:bCs/>
            <w:sz w:val="24"/>
            <w:szCs w:val="24"/>
            <w:lang w:eastAsia="el-GR"/>
          </w:rPr>
          <w:t>.</w:t>
        </w:r>
        <w:r w:rsidR="00895FD2" w:rsidRPr="00895FD2">
          <w:rPr>
            <w:rFonts w:eastAsia="Times New Roman" w:cs="Arial"/>
            <w:bCs/>
            <w:sz w:val="24"/>
            <w:szCs w:val="24"/>
            <w:lang w:val="en-US" w:eastAsia="el-GR"/>
          </w:rPr>
          <w:t>gr</w:t>
        </w:r>
      </w:hyperlink>
      <w:r w:rsidR="00B83286">
        <w:rPr>
          <w:rFonts w:eastAsia="Times New Roman" w:cs="Arial"/>
          <w:bCs/>
          <w:sz w:val="24"/>
          <w:szCs w:val="24"/>
          <w:lang w:eastAsia="el-GR"/>
        </w:rPr>
        <w:t xml:space="preserve">. </w:t>
      </w:r>
    </w:p>
    <w:p w:rsidR="00E6601C" w:rsidRDefault="00E6601C" w:rsidP="00E6601C">
      <w:pPr>
        <w:shd w:val="clear" w:color="auto" w:fill="FFFFFF"/>
        <w:spacing w:after="0" w:line="240" w:lineRule="auto"/>
        <w:jc w:val="both"/>
        <w:textAlignment w:val="baseline"/>
        <w:rPr>
          <w:rFonts w:eastAsia="Times New Roman" w:cs="Arial"/>
          <w:bCs/>
          <w:sz w:val="24"/>
          <w:szCs w:val="24"/>
          <w:lang w:eastAsia="el-GR"/>
        </w:rPr>
      </w:pPr>
      <w:r>
        <w:rPr>
          <w:rFonts w:eastAsia="Times New Roman" w:cs="Arial"/>
          <w:bCs/>
          <w:sz w:val="24"/>
          <w:szCs w:val="24"/>
          <w:lang w:eastAsia="el-GR"/>
        </w:rPr>
        <w:t xml:space="preserve">      </w:t>
      </w:r>
      <w:r w:rsidR="00B83286">
        <w:rPr>
          <w:rFonts w:eastAsia="Times New Roman" w:cs="Arial"/>
          <w:bCs/>
          <w:sz w:val="24"/>
          <w:szCs w:val="24"/>
          <w:lang w:eastAsia="el-GR"/>
        </w:rPr>
        <w:t xml:space="preserve">Για ομιλίες ευαισθητοποίησης σε </w:t>
      </w:r>
      <w:r w:rsidR="00B83286" w:rsidRPr="009C0FD4">
        <w:rPr>
          <w:rFonts w:eastAsia="Times New Roman" w:cs="Arial"/>
          <w:bCs/>
          <w:sz w:val="24"/>
          <w:szCs w:val="24"/>
          <w:lang w:eastAsia="el-GR"/>
        </w:rPr>
        <w:t>θέματα διαδικτυακού εκφοβισμού</w:t>
      </w:r>
      <w:r>
        <w:rPr>
          <w:rFonts w:eastAsia="Times New Roman" w:cs="Arial"/>
          <w:bCs/>
          <w:sz w:val="24"/>
          <w:szCs w:val="24"/>
          <w:lang w:eastAsia="el-GR"/>
        </w:rPr>
        <w:t>:</w:t>
      </w:r>
      <w:r w:rsidR="00B83286" w:rsidRPr="009C0FD4">
        <w:rPr>
          <w:rFonts w:eastAsia="Times New Roman" w:cs="Arial"/>
          <w:bCs/>
          <w:sz w:val="24"/>
          <w:szCs w:val="24"/>
          <w:lang w:eastAsia="el-GR"/>
        </w:rPr>
        <w:t xml:space="preserve"> τηλεφωνικό κέντρο 210 </w:t>
      </w:r>
      <w:r>
        <w:rPr>
          <w:rFonts w:eastAsia="Times New Roman" w:cs="Arial"/>
          <w:bCs/>
          <w:sz w:val="24"/>
          <w:szCs w:val="24"/>
          <w:lang w:eastAsia="el-GR"/>
        </w:rPr>
        <w:t xml:space="preserve">   </w:t>
      </w:r>
    </w:p>
    <w:p w:rsidR="00895FD2" w:rsidRPr="009C0FD4" w:rsidRDefault="00E6601C" w:rsidP="00E6601C">
      <w:pPr>
        <w:shd w:val="clear" w:color="auto" w:fill="FFFFFF"/>
        <w:spacing w:after="0" w:line="240" w:lineRule="auto"/>
        <w:jc w:val="both"/>
        <w:textAlignment w:val="baseline"/>
        <w:rPr>
          <w:rFonts w:eastAsia="Times New Roman" w:cs="Arial"/>
          <w:bCs/>
          <w:sz w:val="24"/>
          <w:szCs w:val="24"/>
          <w:lang w:eastAsia="el-GR"/>
        </w:rPr>
      </w:pPr>
      <w:r>
        <w:rPr>
          <w:rFonts w:eastAsia="Times New Roman" w:cs="Arial"/>
          <w:bCs/>
          <w:sz w:val="24"/>
          <w:szCs w:val="24"/>
          <w:lang w:eastAsia="el-GR"/>
        </w:rPr>
        <w:t xml:space="preserve">      </w:t>
      </w:r>
      <w:r w:rsidR="00B83286" w:rsidRPr="009C0FD4">
        <w:rPr>
          <w:rFonts w:eastAsia="Times New Roman" w:cs="Arial"/>
          <w:bCs/>
          <w:sz w:val="24"/>
          <w:szCs w:val="24"/>
          <w:lang w:eastAsia="el-GR"/>
        </w:rPr>
        <w:t>6991666</w:t>
      </w:r>
    </w:p>
    <w:p w:rsidR="009C0FD4" w:rsidRPr="009C0FD4" w:rsidRDefault="009C0FD4" w:rsidP="00E6601C">
      <w:pPr>
        <w:pStyle w:val="a3"/>
        <w:numPr>
          <w:ilvl w:val="0"/>
          <w:numId w:val="8"/>
        </w:numPr>
        <w:shd w:val="clear" w:color="auto" w:fill="FFFFFF"/>
        <w:spacing w:after="0" w:line="240" w:lineRule="auto"/>
        <w:jc w:val="both"/>
        <w:textAlignment w:val="baseline"/>
        <w:rPr>
          <w:rFonts w:asciiTheme="minorHAnsi" w:eastAsia="Times New Roman" w:hAnsiTheme="minorHAnsi" w:cs="Arial"/>
          <w:bCs/>
          <w:sz w:val="24"/>
          <w:szCs w:val="24"/>
          <w:bdr w:val="none" w:sz="0" w:space="0" w:color="auto" w:frame="1"/>
          <w:lang w:eastAsia="el-GR"/>
        </w:rPr>
      </w:pPr>
      <w:r w:rsidRPr="009C0FD4">
        <w:rPr>
          <w:rFonts w:eastAsia="Times New Roman" w:cs="Arial"/>
          <w:bCs/>
          <w:sz w:val="24"/>
          <w:szCs w:val="24"/>
          <w:lang w:eastAsia="el-GR"/>
        </w:rPr>
        <w:t>Παράρτημα Θεσσαλονίκης – Επικοινωνία με  Προϊστάμενο κο Γεώργιο Παπαπροδρόμου</w:t>
      </w:r>
      <w:r w:rsidR="00E6601C">
        <w:rPr>
          <w:rFonts w:eastAsia="Times New Roman" w:cs="Arial"/>
          <w:bCs/>
          <w:sz w:val="24"/>
          <w:szCs w:val="24"/>
          <w:lang w:eastAsia="el-GR"/>
        </w:rPr>
        <w:t xml:space="preserve"> </w:t>
      </w:r>
      <w:hyperlink r:id="rId17" w:history="1">
        <w:r w:rsidRPr="009C0FD4">
          <w:rPr>
            <w:rStyle w:val="-"/>
            <w:rFonts w:eastAsia="Times New Roman" w:cs="Arial"/>
            <w:bCs/>
            <w:color w:val="auto"/>
            <w:sz w:val="24"/>
            <w:szCs w:val="24"/>
            <w:lang w:val="en-US" w:eastAsia="el-GR"/>
          </w:rPr>
          <w:t>ydheve</w:t>
        </w:r>
        <w:r w:rsidRPr="009C0FD4">
          <w:rPr>
            <w:rStyle w:val="-"/>
            <w:rFonts w:eastAsia="Times New Roman" w:cs="Arial"/>
            <w:bCs/>
            <w:color w:val="auto"/>
            <w:sz w:val="24"/>
            <w:szCs w:val="24"/>
            <w:lang w:eastAsia="el-GR"/>
          </w:rPr>
          <w:t>@</w:t>
        </w:r>
        <w:r w:rsidRPr="009C0FD4">
          <w:rPr>
            <w:rStyle w:val="-"/>
            <w:rFonts w:eastAsia="Times New Roman" w:cs="Arial"/>
            <w:bCs/>
            <w:color w:val="auto"/>
            <w:sz w:val="24"/>
            <w:szCs w:val="24"/>
            <w:lang w:val="en-US" w:eastAsia="el-GR"/>
          </w:rPr>
          <w:t>astynomia</w:t>
        </w:r>
        <w:r w:rsidRPr="009C0FD4">
          <w:rPr>
            <w:rStyle w:val="-"/>
            <w:rFonts w:eastAsia="Times New Roman" w:cs="Arial"/>
            <w:bCs/>
            <w:color w:val="auto"/>
            <w:sz w:val="24"/>
            <w:szCs w:val="24"/>
            <w:lang w:eastAsia="el-GR"/>
          </w:rPr>
          <w:t>.</w:t>
        </w:r>
        <w:r w:rsidRPr="009C0FD4">
          <w:rPr>
            <w:rStyle w:val="-"/>
            <w:rFonts w:eastAsia="Times New Roman" w:cs="Arial"/>
            <w:bCs/>
            <w:color w:val="auto"/>
            <w:sz w:val="24"/>
            <w:szCs w:val="24"/>
            <w:lang w:val="en-US" w:eastAsia="el-GR"/>
          </w:rPr>
          <w:t>gr</w:t>
        </w:r>
      </w:hyperlink>
      <w:r w:rsidRPr="009C0FD4">
        <w:rPr>
          <w:rFonts w:eastAsia="Times New Roman" w:cs="Arial"/>
          <w:bCs/>
          <w:sz w:val="24"/>
          <w:szCs w:val="24"/>
          <w:lang w:eastAsia="el-GR"/>
        </w:rPr>
        <w:t xml:space="preserve">  ή και κο Κανάκη τηλ. 2310 388772</w:t>
      </w:r>
    </w:p>
    <w:p w:rsidR="009C0FD4" w:rsidRPr="009C0FD4" w:rsidRDefault="009C0FD4" w:rsidP="00E6601C">
      <w:pPr>
        <w:pStyle w:val="a3"/>
        <w:numPr>
          <w:ilvl w:val="0"/>
          <w:numId w:val="8"/>
        </w:numPr>
        <w:shd w:val="clear" w:color="auto" w:fill="FFFFFF"/>
        <w:spacing w:after="0" w:line="240" w:lineRule="auto"/>
        <w:jc w:val="both"/>
        <w:textAlignment w:val="baseline"/>
        <w:rPr>
          <w:rFonts w:asciiTheme="minorHAnsi" w:eastAsia="Times New Roman" w:hAnsiTheme="minorHAnsi" w:cs="Arial"/>
          <w:bCs/>
          <w:sz w:val="24"/>
          <w:szCs w:val="24"/>
          <w:bdr w:val="none" w:sz="0" w:space="0" w:color="auto" w:frame="1"/>
          <w:lang w:eastAsia="el-GR"/>
        </w:rPr>
      </w:pPr>
      <w:r>
        <w:rPr>
          <w:rFonts w:eastAsia="Times New Roman" w:cs="Arial"/>
          <w:bCs/>
          <w:sz w:val="24"/>
          <w:szCs w:val="24"/>
          <w:lang w:eastAsia="el-GR"/>
        </w:rPr>
        <w:t>Ψυχολόγοι Ιατρείου Αστυνομίας 2310 388065 / 388082 / 388084</w:t>
      </w:r>
    </w:p>
    <w:p w:rsidR="009C0FD4" w:rsidRPr="009C0FD4" w:rsidRDefault="009C0FD4" w:rsidP="00E6601C">
      <w:pPr>
        <w:pStyle w:val="a3"/>
        <w:shd w:val="clear" w:color="auto" w:fill="FFFFFF"/>
        <w:spacing w:after="0" w:line="240" w:lineRule="auto"/>
        <w:jc w:val="both"/>
        <w:textAlignment w:val="baseline"/>
        <w:rPr>
          <w:rFonts w:asciiTheme="minorHAnsi" w:eastAsia="Times New Roman" w:hAnsiTheme="minorHAnsi" w:cs="Arial"/>
          <w:bCs/>
          <w:sz w:val="24"/>
          <w:szCs w:val="24"/>
          <w:bdr w:val="none" w:sz="0" w:space="0" w:color="auto" w:frame="1"/>
          <w:lang w:eastAsia="el-GR"/>
        </w:rPr>
      </w:pPr>
    </w:p>
    <w:p w:rsidR="009C0FD4" w:rsidRPr="00B65BEA" w:rsidRDefault="009C0FD4" w:rsidP="00E6601C">
      <w:pPr>
        <w:pStyle w:val="a3"/>
        <w:numPr>
          <w:ilvl w:val="0"/>
          <w:numId w:val="7"/>
        </w:numPr>
        <w:shd w:val="clear" w:color="auto" w:fill="FFFFFF"/>
        <w:spacing w:after="0" w:line="240" w:lineRule="auto"/>
        <w:jc w:val="both"/>
        <w:textAlignment w:val="baseline"/>
        <w:rPr>
          <w:rFonts w:asciiTheme="minorHAnsi" w:eastAsia="Times New Roman" w:hAnsiTheme="minorHAnsi" w:cs="Arial"/>
          <w:b/>
          <w:bCs/>
          <w:i/>
          <w:sz w:val="24"/>
          <w:szCs w:val="24"/>
          <w:bdr w:val="none" w:sz="0" w:space="0" w:color="auto" w:frame="1"/>
          <w:lang w:eastAsia="el-GR"/>
        </w:rPr>
      </w:pPr>
      <w:r w:rsidRPr="00B65BEA">
        <w:rPr>
          <w:rFonts w:asciiTheme="minorHAnsi" w:eastAsia="Times New Roman" w:hAnsiTheme="minorHAnsi" w:cs="Arial"/>
          <w:b/>
          <w:bCs/>
          <w:i/>
          <w:sz w:val="24"/>
          <w:szCs w:val="24"/>
          <w:bdr w:val="none" w:sz="0" w:space="0" w:color="auto" w:frame="1"/>
          <w:lang w:eastAsia="el-GR"/>
        </w:rPr>
        <w:t>Δήμος Θεσσαλονίκης</w:t>
      </w:r>
    </w:p>
    <w:p w:rsidR="002F7B96" w:rsidRDefault="00E6601C" w:rsidP="002F7B96">
      <w:pPr>
        <w:spacing w:after="0"/>
        <w:jc w:val="both"/>
        <w:rPr>
          <w:sz w:val="24"/>
          <w:szCs w:val="24"/>
        </w:rPr>
      </w:pPr>
      <w:r>
        <w:rPr>
          <w:sz w:val="24"/>
          <w:szCs w:val="24"/>
        </w:rPr>
        <w:t xml:space="preserve">    </w:t>
      </w:r>
      <w:r w:rsidR="002F7B96">
        <w:rPr>
          <w:sz w:val="24"/>
          <w:szCs w:val="24"/>
        </w:rPr>
        <w:t xml:space="preserve"> </w:t>
      </w:r>
      <w:r>
        <w:rPr>
          <w:sz w:val="24"/>
          <w:szCs w:val="24"/>
        </w:rPr>
        <w:t xml:space="preserve"> </w:t>
      </w:r>
      <w:r w:rsidR="00EA23ED" w:rsidRPr="00EA23ED">
        <w:rPr>
          <w:sz w:val="24"/>
          <w:szCs w:val="24"/>
        </w:rPr>
        <w:t xml:space="preserve">Επικοινωνία: </w:t>
      </w:r>
      <w:r w:rsidR="00EA23ED">
        <w:rPr>
          <w:sz w:val="24"/>
          <w:szCs w:val="24"/>
        </w:rPr>
        <w:t xml:space="preserve">κα Χρυσίδου Έλλη,  </w:t>
      </w:r>
      <w:r w:rsidR="00EA23ED" w:rsidRPr="00EA23ED">
        <w:rPr>
          <w:sz w:val="24"/>
          <w:szCs w:val="24"/>
        </w:rPr>
        <w:t>Αντιδήμαρχος Παιδείας Δήμου Θεσσαλονίκης</w:t>
      </w:r>
      <w:r>
        <w:rPr>
          <w:sz w:val="24"/>
          <w:szCs w:val="24"/>
        </w:rPr>
        <w:t xml:space="preserve">, </w:t>
      </w:r>
      <w:r w:rsidR="00B65BEA">
        <w:rPr>
          <w:sz w:val="24"/>
          <w:szCs w:val="24"/>
        </w:rPr>
        <w:t xml:space="preserve">τηλ. </w:t>
      </w:r>
      <w:r w:rsidR="00EA23ED" w:rsidRPr="00EA23ED">
        <w:rPr>
          <w:sz w:val="24"/>
          <w:szCs w:val="24"/>
        </w:rPr>
        <w:t>2313 317528</w:t>
      </w:r>
      <w:r w:rsidR="00EA23ED">
        <w:rPr>
          <w:sz w:val="24"/>
          <w:szCs w:val="24"/>
        </w:rPr>
        <w:t xml:space="preserve">,   </w:t>
      </w:r>
      <w:r>
        <w:rPr>
          <w:sz w:val="24"/>
          <w:szCs w:val="24"/>
        </w:rPr>
        <w:t xml:space="preserve">             </w:t>
      </w:r>
      <w:r w:rsidR="00CE1E15">
        <w:rPr>
          <w:sz w:val="24"/>
          <w:szCs w:val="24"/>
        </w:rPr>
        <w:t xml:space="preserve">             </w:t>
      </w:r>
    </w:p>
    <w:p w:rsidR="002F7B96" w:rsidRDefault="002F7B96" w:rsidP="002F7B96">
      <w:pPr>
        <w:spacing w:after="0"/>
        <w:jc w:val="both"/>
        <w:rPr>
          <w:b/>
          <w:sz w:val="24"/>
          <w:szCs w:val="24"/>
        </w:rPr>
      </w:pPr>
      <w:r>
        <w:rPr>
          <w:sz w:val="24"/>
          <w:szCs w:val="24"/>
        </w:rPr>
        <w:t xml:space="preserve">      </w:t>
      </w:r>
      <w:hyperlink r:id="rId18" w:history="1">
        <w:r w:rsidR="00EA23ED" w:rsidRPr="00EA23ED">
          <w:rPr>
            <w:rStyle w:val="-"/>
            <w:color w:val="auto"/>
            <w:sz w:val="24"/>
            <w:szCs w:val="24"/>
            <w:u w:val="none"/>
          </w:rPr>
          <w:t>e.chrisidou@thessaloniki.gr</w:t>
        </w:r>
      </w:hyperlink>
      <w:r w:rsidR="00EA23ED" w:rsidRPr="00EA23ED">
        <w:rPr>
          <w:sz w:val="24"/>
          <w:szCs w:val="24"/>
        </w:rPr>
        <w:t>,  a.chasidou@thessaloniki.gr</w:t>
      </w:r>
      <w:r w:rsidR="00EA23ED" w:rsidRPr="00EA23ED">
        <w:rPr>
          <w:sz w:val="24"/>
          <w:szCs w:val="24"/>
        </w:rPr>
        <w:cr/>
      </w:r>
      <w:r w:rsidR="00154948">
        <w:rPr>
          <w:b/>
          <w:sz w:val="24"/>
          <w:szCs w:val="24"/>
        </w:rPr>
        <w:t xml:space="preserve">   * </w:t>
      </w:r>
      <w:r w:rsidR="00EA23ED" w:rsidRPr="00B60716">
        <w:rPr>
          <w:b/>
          <w:sz w:val="24"/>
          <w:szCs w:val="24"/>
        </w:rPr>
        <w:t xml:space="preserve">Διεύθυνση Κοινωνικής Προστασίας και Δημόσιας Υγείας – Τμήμα </w:t>
      </w:r>
      <w:r w:rsidR="00B65BEA" w:rsidRPr="00B60716">
        <w:rPr>
          <w:b/>
          <w:sz w:val="24"/>
          <w:szCs w:val="24"/>
        </w:rPr>
        <w:t xml:space="preserve">Κοινωνικής Πολιτικής και </w:t>
      </w:r>
      <w:r w:rsidR="00E6601C">
        <w:rPr>
          <w:b/>
          <w:sz w:val="24"/>
          <w:szCs w:val="24"/>
        </w:rPr>
        <w:t xml:space="preserve">            </w:t>
      </w:r>
      <w:r w:rsidR="00CE1E15">
        <w:rPr>
          <w:b/>
          <w:sz w:val="24"/>
          <w:szCs w:val="24"/>
        </w:rPr>
        <w:t xml:space="preserve">  </w:t>
      </w:r>
      <w:r>
        <w:rPr>
          <w:b/>
          <w:sz w:val="24"/>
          <w:szCs w:val="24"/>
        </w:rPr>
        <w:t xml:space="preserve"> </w:t>
      </w:r>
    </w:p>
    <w:p w:rsidR="002F7B96" w:rsidRDefault="002F7B96" w:rsidP="002F7B96">
      <w:pPr>
        <w:spacing w:after="0"/>
        <w:jc w:val="both"/>
        <w:rPr>
          <w:sz w:val="24"/>
          <w:szCs w:val="24"/>
        </w:rPr>
      </w:pPr>
      <w:r>
        <w:rPr>
          <w:b/>
          <w:sz w:val="24"/>
          <w:szCs w:val="24"/>
        </w:rPr>
        <w:t xml:space="preserve">      </w:t>
      </w:r>
      <w:r w:rsidR="00B65BEA" w:rsidRPr="00B60716">
        <w:rPr>
          <w:b/>
          <w:sz w:val="24"/>
          <w:szCs w:val="24"/>
        </w:rPr>
        <w:t>Ισότητας των Φύλων</w:t>
      </w:r>
      <w:r w:rsidR="00154948">
        <w:rPr>
          <w:sz w:val="24"/>
          <w:szCs w:val="24"/>
        </w:rPr>
        <w:t>, Μο</w:t>
      </w:r>
      <w:r w:rsidR="00CE1E15">
        <w:rPr>
          <w:sz w:val="24"/>
          <w:szCs w:val="24"/>
        </w:rPr>
        <w:t>ναστηρίου 53-55 – Επικοινωνία:</w:t>
      </w:r>
      <w:r w:rsidR="00154948">
        <w:rPr>
          <w:sz w:val="24"/>
          <w:szCs w:val="24"/>
        </w:rPr>
        <w:t xml:space="preserve"> κα Καλογεροπούλου Μαρίνα </w:t>
      </w:r>
      <w:r>
        <w:rPr>
          <w:sz w:val="24"/>
          <w:szCs w:val="24"/>
        </w:rPr>
        <w:t xml:space="preserve">  </w:t>
      </w:r>
    </w:p>
    <w:p w:rsidR="002F7B96" w:rsidRDefault="002F7B96" w:rsidP="002F7B96">
      <w:pPr>
        <w:spacing w:after="0"/>
        <w:jc w:val="both"/>
        <w:rPr>
          <w:sz w:val="24"/>
          <w:szCs w:val="24"/>
        </w:rPr>
      </w:pPr>
      <w:r>
        <w:rPr>
          <w:sz w:val="24"/>
          <w:szCs w:val="24"/>
        </w:rPr>
        <w:t xml:space="preserve">     </w:t>
      </w:r>
      <w:r w:rsidR="00154948">
        <w:rPr>
          <w:sz w:val="24"/>
          <w:szCs w:val="24"/>
        </w:rPr>
        <w:t xml:space="preserve">(ψυχολόγος) τηλ. 2310509038 / </w:t>
      </w:r>
      <w:r w:rsidR="00154948">
        <w:rPr>
          <w:sz w:val="24"/>
          <w:szCs w:val="24"/>
          <w:lang w:val="en-US"/>
        </w:rPr>
        <w:t>m</w:t>
      </w:r>
      <w:r w:rsidR="00154948" w:rsidRPr="00154948">
        <w:rPr>
          <w:sz w:val="24"/>
          <w:szCs w:val="24"/>
        </w:rPr>
        <w:t>.</w:t>
      </w:r>
      <w:r w:rsidR="00B60716">
        <w:rPr>
          <w:sz w:val="24"/>
          <w:szCs w:val="24"/>
          <w:lang w:val="en-US"/>
        </w:rPr>
        <w:t>kalogeropoulou</w:t>
      </w:r>
      <w:r w:rsidR="00B60716" w:rsidRPr="00B60716">
        <w:rPr>
          <w:sz w:val="24"/>
          <w:szCs w:val="24"/>
        </w:rPr>
        <w:t>@</w:t>
      </w:r>
      <w:r w:rsidR="00B60716">
        <w:rPr>
          <w:sz w:val="24"/>
          <w:szCs w:val="24"/>
          <w:lang w:val="en-US"/>
        </w:rPr>
        <w:t>thessaloniki</w:t>
      </w:r>
      <w:r w:rsidR="00B60716" w:rsidRPr="00B60716">
        <w:rPr>
          <w:sz w:val="24"/>
          <w:szCs w:val="24"/>
        </w:rPr>
        <w:t>.</w:t>
      </w:r>
      <w:r w:rsidR="00B60716">
        <w:rPr>
          <w:sz w:val="24"/>
          <w:szCs w:val="24"/>
          <w:lang w:val="en-US"/>
        </w:rPr>
        <w:t>gr</w:t>
      </w:r>
      <w:r w:rsidR="00154948">
        <w:rPr>
          <w:sz w:val="24"/>
          <w:szCs w:val="24"/>
        </w:rPr>
        <w:t xml:space="preserve"> - </w:t>
      </w:r>
      <w:r w:rsidR="00B65BEA">
        <w:rPr>
          <w:sz w:val="24"/>
          <w:szCs w:val="24"/>
        </w:rPr>
        <w:t xml:space="preserve"> (</w:t>
      </w:r>
      <w:r w:rsidR="00154948">
        <w:rPr>
          <w:sz w:val="24"/>
          <w:szCs w:val="24"/>
        </w:rPr>
        <w:t xml:space="preserve">Προϊσταμένη τμήματος </w:t>
      </w:r>
      <w:r w:rsidR="00B65BEA">
        <w:rPr>
          <w:sz w:val="24"/>
          <w:szCs w:val="24"/>
        </w:rPr>
        <w:t xml:space="preserve">κα </w:t>
      </w:r>
    </w:p>
    <w:p w:rsidR="004F0F6C" w:rsidRDefault="002F7B96" w:rsidP="002F7B96">
      <w:pPr>
        <w:spacing w:after="0"/>
        <w:jc w:val="both"/>
        <w:rPr>
          <w:sz w:val="24"/>
          <w:szCs w:val="24"/>
        </w:rPr>
      </w:pPr>
      <w:r>
        <w:rPr>
          <w:sz w:val="24"/>
          <w:szCs w:val="24"/>
        </w:rPr>
        <w:t xml:space="preserve">     </w:t>
      </w:r>
      <w:r w:rsidR="00B65BEA">
        <w:rPr>
          <w:sz w:val="24"/>
          <w:szCs w:val="24"/>
        </w:rPr>
        <w:t>Βιργινία Πολίτη τηλ. 2310 509010)</w:t>
      </w:r>
    </w:p>
    <w:p w:rsidR="002F7B96" w:rsidRPr="004F0F6C" w:rsidRDefault="002F7B96" w:rsidP="002F7B96">
      <w:pPr>
        <w:spacing w:after="0"/>
        <w:jc w:val="both"/>
        <w:rPr>
          <w:sz w:val="24"/>
          <w:szCs w:val="24"/>
        </w:rPr>
      </w:pPr>
    </w:p>
    <w:p w:rsidR="009C0FD4" w:rsidRPr="00B65BEA" w:rsidRDefault="009C0FD4" w:rsidP="002F7B96">
      <w:pPr>
        <w:pStyle w:val="a3"/>
        <w:numPr>
          <w:ilvl w:val="0"/>
          <w:numId w:val="7"/>
        </w:numPr>
        <w:shd w:val="clear" w:color="auto" w:fill="FFFFFF"/>
        <w:spacing w:after="0" w:line="240" w:lineRule="auto"/>
        <w:jc w:val="both"/>
        <w:textAlignment w:val="baseline"/>
        <w:rPr>
          <w:rFonts w:asciiTheme="minorHAnsi" w:eastAsia="Times New Roman" w:hAnsiTheme="minorHAnsi" w:cs="Arial"/>
          <w:b/>
          <w:bCs/>
          <w:i/>
          <w:sz w:val="24"/>
          <w:szCs w:val="24"/>
          <w:bdr w:val="none" w:sz="0" w:space="0" w:color="auto" w:frame="1"/>
          <w:lang w:eastAsia="el-GR"/>
        </w:rPr>
      </w:pPr>
      <w:r w:rsidRPr="00B65BEA">
        <w:rPr>
          <w:rFonts w:asciiTheme="minorHAnsi" w:eastAsia="Times New Roman" w:hAnsiTheme="minorHAnsi" w:cs="Arial"/>
          <w:b/>
          <w:bCs/>
          <w:i/>
          <w:sz w:val="24"/>
          <w:szCs w:val="24"/>
          <w:bdr w:val="none" w:sz="0" w:space="0" w:color="auto" w:frame="1"/>
          <w:lang w:eastAsia="el-GR"/>
        </w:rPr>
        <w:t>Δήμος Καλαμαριάς</w:t>
      </w:r>
    </w:p>
    <w:p w:rsidR="002F7B96" w:rsidRDefault="002F7B96" w:rsidP="002F7B96">
      <w:pPr>
        <w:spacing w:after="0"/>
        <w:jc w:val="both"/>
        <w:rPr>
          <w:sz w:val="24"/>
          <w:szCs w:val="24"/>
        </w:rPr>
      </w:pPr>
      <w:r>
        <w:rPr>
          <w:sz w:val="24"/>
          <w:szCs w:val="24"/>
        </w:rPr>
        <w:t xml:space="preserve">       </w:t>
      </w:r>
      <w:r w:rsidR="00B65BEA" w:rsidRPr="00B65BEA">
        <w:rPr>
          <w:sz w:val="24"/>
          <w:szCs w:val="24"/>
        </w:rPr>
        <w:t xml:space="preserve">Επικοινωνία: </w:t>
      </w:r>
      <w:r w:rsidR="00B65BEA">
        <w:rPr>
          <w:sz w:val="24"/>
          <w:szCs w:val="24"/>
        </w:rPr>
        <w:t xml:space="preserve"> κα</w:t>
      </w:r>
      <w:r w:rsidR="00CE1E15">
        <w:rPr>
          <w:sz w:val="24"/>
          <w:szCs w:val="24"/>
        </w:rPr>
        <w:t xml:space="preserve"> </w:t>
      </w:r>
      <w:r w:rsidR="00B65BEA">
        <w:rPr>
          <w:sz w:val="24"/>
          <w:szCs w:val="24"/>
        </w:rPr>
        <w:t>Σκάρλιου – Νικολέτου</w:t>
      </w:r>
      <w:r w:rsidR="00B65BEA" w:rsidRPr="00B65BEA">
        <w:rPr>
          <w:sz w:val="24"/>
          <w:szCs w:val="24"/>
        </w:rPr>
        <w:t>Βασιλική</w:t>
      </w:r>
      <w:r w:rsidR="00A85F50">
        <w:rPr>
          <w:sz w:val="24"/>
          <w:szCs w:val="24"/>
        </w:rPr>
        <w:t xml:space="preserve">,  </w:t>
      </w:r>
      <w:r w:rsidR="00B65BEA" w:rsidRPr="00B65BEA">
        <w:rPr>
          <w:sz w:val="24"/>
          <w:szCs w:val="24"/>
        </w:rPr>
        <w:t>Αντιδήμαρχος Παιδείας Δήμου Καλαμαριά</w:t>
      </w:r>
      <w:r w:rsidR="00CE1E15">
        <w:rPr>
          <w:sz w:val="24"/>
          <w:szCs w:val="24"/>
        </w:rPr>
        <w:t xml:space="preserve">, </w:t>
      </w:r>
    </w:p>
    <w:p w:rsidR="00B65BEA" w:rsidRPr="00A85F50" w:rsidRDefault="002F7B96" w:rsidP="002F7B96">
      <w:pPr>
        <w:spacing w:after="0"/>
        <w:jc w:val="both"/>
        <w:rPr>
          <w:sz w:val="24"/>
          <w:szCs w:val="24"/>
        </w:rPr>
      </w:pPr>
      <w:r>
        <w:rPr>
          <w:sz w:val="24"/>
          <w:szCs w:val="24"/>
        </w:rPr>
        <w:t xml:space="preserve">       </w:t>
      </w:r>
      <w:r w:rsidR="00CE1E15">
        <w:rPr>
          <w:sz w:val="24"/>
          <w:szCs w:val="24"/>
        </w:rPr>
        <w:t>Τ</w:t>
      </w:r>
      <w:r w:rsidR="00B65BEA">
        <w:rPr>
          <w:sz w:val="24"/>
          <w:szCs w:val="24"/>
        </w:rPr>
        <w:t xml:space="preserve">ηλ. 2313 314170  -   </w:t>
      </w:r>
      <w:hyperlink r:id="rId19" w:history="1">
        <w:r w:rsidR="00B65BEA" w:rsidRPr="00B65BEA">
          <w:rPr>
            <w:rStyle w:val="-"/>
            <w:color w:val="auto"/>
            <w:sz w:val="24"/>
            <w:szCs w:val="24"/>
            <w:u w:val="none"/>
          </w:rPr>
          <w:t>paideias@kalamaria.g</w:t>
        </w:r>
      </w:hyperlink>
      <w:r w:rsidR="00B65BEA" w:rsidRPr="00B65BEA">
        <w:rPr>
          <w:sz w:val="24"/>
          <w:szCs w:val="24"/>
        </w:rPr>
        <w:t xml:space="preserve">r  </w:t>
      </w:r>
      <w:r w:rsidR="00B65BEA">
        <w:rPr>
          <w:sz w:val="24"/>
          <w:szCs w:val="24"/>
        </w:rPr>
        <w:t xml:space="preserve">/  </w:t>
      </w:r>
      <w:r w:rsidR="00B65BEA" w:rsidRPr="00B65BEA">
        <w:rPr>
          <w:sz w:val="24"/>
          <w:szCs w:val="24"/>
        </w:rPr>
        <w:t xml:space="preserve"> daliou@kalamaria.gr</w:t>
      </w:r>
    </w:p>
    <w:p w:rsidR="002F7B96" w:rsidRPr="002F7B96" w:rsidRDefault="002F7B96" w:rsidP="002F7B96">
      <w:pPr>
        <w:pStyle w:val="a3"/>
        <w:numPr>
          <w:ilvl w:val="0"/>
          <w:numId w:val="9"/>
        </w:numPr>
        <w:spacing w:after="0"/>
        <w:jc w:val="both"/>
        <w:rPr>
          <w:sz w:val="24"/>
          <w:szCs w:val="24"/>
        </w:rPr>
      </w:pPr>
      <w:r w:rsidRPr="002F7B96">
        <w:rPr>
          <w:rFonts w:ascii="Arial" w:hAnsi="Arial" w:cs="Arial"/>
          <w:b/>
          <w:color w:val="333333"/>
          <w:sz w:val="21"/>
          <w:szCs w:val="21"/>
          <w:shd w:val="clear" w:color="auto" w:fill="FFFFFF"/>
        </w:rPr>
        <w:t xml:space="preserve">Γραφείο Συμβουλευτικής Υποστήριξης Μαθητών και Γονέων  </w:t>
      </w:r>
      <w:r w:rsidR="00CE1E15" w:rsidRPr="002F7B96">
        <w:rPr>
          <w:b/>
          <w:sz w:val="24"/>
          <w:szCs w:val="24"/>
        </w:rPr>
        <w:t>Δήμου Καλαμαριάς</w:t>
      </w:r>
      <w:r w:rsidRPr="002F7B96">
        <w:rPr>
          <w:rFonts w:ascii="Arial" w:hAnsi="Arial" w:cs="Arial"/>
          <w:b/>
          <w:color w:val="333333"/>
          <w:sz w:val="21"/>
          <w:szCs w:val="21"/>
          <w:shd w:val="clear" w:color="auto" w:fill="FFFFFF"/>
        </w:rPr>
        <w:t xml:space="preserve"> </w:t>
      </w:r>
      <w:r>
        <w:rPr>
          <w:rFonts w:ascii="Arial" w:hAnsi="Arial" w:cs="Arial"/>
          <w:b/>
          <w:color w:val="333333"/>
          <w:sz w:val="21"/>
          <w:szCs w:val="21"/>
          <w:shd w:val="clear" w:color="auto" w:fill="FFFFFF"/>
        </w:rPr>
        <w:t xml:space="preserve"> [</w:t>
      </w:r>
      <w:r w:rsidRPr="00F6257C">
        <w:rPr>
          <w:rFonts w:ascii="Arial" w:hAnsi="Arial" w:cs="Arial"/>
          <w:color w:val="333333"/>
          <w:sz w:val="21"/>
          <w:szCs w:val="21"/>
          <w:shd w:val="clear" w:color="auto" w:fill="FFFFFF"/>
        </w:rPr>
        <w:t>Ατομικές και οικογενειακές συνεδρίες</w:t>
      </w:r>
      <w:r>
        <w:rPr>
          <w:rFonts w:ascii="Arial" w:hAnsi="Arial" w:cs="Arial"/>
          <w:color w:val="333333"/>
          <w:sz w:val="21"/>
          <w:szCs w:val="21"/>
          <w:shd w:val="clear" w:color="auto" w:fill="FFFFFF"/>
        </w:rPr>
        <w:t>,</w:t>
      </w:r>
      <w:r w:rsidRPr="00F6257C">
        <w:rPr>
          <w:rFonts w:ascii="Arial" w:hAnsi="Arial" w:cs="Arial"/>
          <w:color w:val="333333"/>
          <w:sz w:val="21"/>
          <w:szCs w:val="21"/>
          <w:shd w:val="clear" w:color="auto" w:fill="FFFFFF"/>
        </w:rPr>
        <w:t xml:space="preserve"> Πρόγραμμα υποστήριξης γονέων και παι</w:t>
      </w:r>
      <w:r>
        <w:rPr>
          <w:rFonts w:ascii="Arial" w:hAnsi="Arial" w:cs="Arial"/>
          <w:color w:val="333333"/>
          <w:sz w:val="21"/>
          <w:szCs w:val="21"/>
          <w:shd w:val="clear" w:color="auto" w:fill="FFFFFF"/>
        </w:rPr>
        <w:t xml:space="preserve">διών με μαθησιακές δυσκολίες, </w:t>
      </w:r>
      <w:r w:rsidRPr="00F6257C">
        <w:rPr>
          <w:rFonts w:ascii="Arial" w:hAnsi="Arial" w:cs="Arial"/>
          <w:color w:val="333333"/>
          <w:sz w:val="21"/>
          <w:szCs w:val="21"/>
          <w:shd w:val="clear" w:color="auto" w:fill="FFFFFF"/>
        </w:rPr>
        <w:t>Ομάδες στ</w:t>
      </w:r>
      <w:r>
        <w:rPr>
          <w:rFonts w:ascii="Arial" w:hAnsi="Arial" w:cs="Arial"/>
          <w:color w:val="333333"/>
          <w:sz w:val="21"/>
          <w:szCs w:val="21"/>
          <w:shd w:val="clear" w:color="auto" w:fill="FFFFFF"/>
        </w:rPr>
        <w:t xml:space="preserve">ήριξης Γονέων (Σχολές Γονέων), </w:t>
      </w:r>
      <w:r w:rsidRPr="00F6257C">
        <w:rPr>
          <w:rFonts w:ascii="Arial" w:hAnsi="Arial" w:cs="Arial"/>
          <w:color w:val="333333"/>
          <w:sz w:val="21"/>
          <w:szCs w:val="21"/>
          <w:shd w:val="clear" w:color="auto" w:fill="FFFFFF"/>
        </w:rPr>
        <w:t>Πρόγραμμα υποστήριξης και σ</w:t>
      </w:r>
      <w:r>
        <w:rPr>
          <w:rFonts w:ascii="Arial" w:hAnsi="Arial" w:cs="Arial"/>
          <w:color w:val="333333"/>
          <w:sz w:val="21"/>
          <w:szCs w:val="21"/>
          <w:shd w:val="clear" w:color="auto" w:fill="FFFFFF"/>
        </w:rPr>
        <w:t xml:space="preserve">υμβουλευτικής στα νηπιαγωγεία, </w:t>
      </w:r>
      <w:r w:rsidRPr="00F6257C">
        <w:rPr>
          <w:rFonts w:ascii="Arial" w:hAnsi="Arial" w:cs="Arial"/>
          <w:color w:val="333333"/>
          <w:sz w:val="21"/>
          <w:szCs w:val="21"/>
          <w:shd w:val="clear" w:color="auto" w:fill="FFFFFF"/>
        </w:rPr>
        <w:t xml:space="preserve"> Κυκλικές ομιλίες-</w:t>
      </w:r>
      <w:r>
        <w:rPr>
          <w:rFonts w:ascii="Arial" w:hAnsi="Arial" w:cs="Arial"/>
          <w:color w:val="333333"/>
          <w:sz w:val="21"/>
          <w:szCs w:val="21"/>
          <w:shd w:val="clear" w:color="auto" w:fill="FFFFFF"/>
        </w:rPr>
        <w:t xml:space="preserve"> ομάδες στα σχολεία του Δήμου, </w:t>
      </w:r>
      <w:r w:rsidRPr="00F6257C">
        <w:rPr>
          <w:rFonts w:ascii="Arial" w:hAnsi="Arial" w:cs="Arial"/>
          <w:color w:val="333333"/>
          <w:sz w:val="21"/>
          <w:szCs w:val="21"/>
          <w:shd w:val="clear" w:color="auto" w:fill="FFFFFF"/>
        </w:rPr>
        <w:t xml:space="preserve"> Επισκέψεις στα σχολεία του Δήμο</w:t>
      </w:r>
      <w:r>
        <w:rPr>
          <w:rFonts w:ascii="Arial" w:hAnsi="Arial" w:cs="Arial"/>
          <w:color w:val="333333"/>
          <w:sz w:val="21"/>
          <w:szCs w:val="21"/>
          <w:shd w:val="clear" w:color="auto" w:fill="FFFFFF"/>
        </w:rPr>
        <w:t xml:space="preserve">υ (όταν παραστεί ανάγκη), </w:t>
      </w:r>
      <w:r w:rsidRPr="00F6257C">
        <w:rPr>
          <w:rFonts w:ascii="Arial" w:hAnsi="Arial" w:cs="Arial"/>
          <w:color w:val="333333"/>
          <w:sz w:val="21"/>
          <w:szCs w:val="21"/>
          <w:shd w:val="clear" w:color="auto" w:fill="FFFFFF"/>
        </w:rPr>
        <w:t xml:space="preserve"> Πρόγραμμα στήριξης οικογ</w:t>
      </w:r>
      <w:r>
        <w:rPr>
          <w:rFonts w:ascii="Arial" w:hAnsi="Arial" w:cs="Arial"/>
          <w:color w:val="333333"/>
          <w:sz w:val="21"/>
          <w:szCs w:val="21"/>
          <w:shd w:val="clear" w:color="auto" w:fill="FFFFFF"/>
        </w:rPr>
        <w:t xml:space="preserve">ενειών (βοήθεια στο σπίτι). </w:t>
      </w:r>
    </w:p>
    <w:p w:rsidR="00B65BEA" w:rsidRPr="00CE1E15" w:rsidRDefault="002F7B96" w:rsidP="002F7B96">
      <w:pPr>
        <w:pStyle w:val="a3"/>
        <w:spacing w:after="0"/>
        <w:rPr>
          <w:sz w:val="24"/>
          <w:szCs w:val="24"/>
        </w:rPr>
      </w:pPr>
      <w:r>
        <w:rPr>
          <w:rFonts w:ascii="Arial" w:hAnsi="Arial" w:cs="Arial"/>
          <w:color w:val="333333"/>
          <w:sz w:val="21"/>
          <w:szCs w:val="21"/>
          <w:shd w:val="clear" w:color="auto" w:fill="FFFFFF"/>
        </w:rPr>
        <w:t>Τηλ</w:t>
      </w:r>
      <w:r w:rsidRPr="002F7B96">
        <w:rPr>
          <w:rFonts w:ascii="Arial" w:hAnsi="Arial" w:cs="Arial"/>
          <w:color w:val="333333"/>
          <w:sz w:val="21"/>
          <w:szCs w:val="21"/>
          <w:shd w:val="clear" w:color="auto" w:fill="FFFFFF"/>
        </w:rPr>
        <w:t xml:space="preserve">:  2313314187,  231331417,  </w:t>
      </w:r>
      <w:r w:rsidRPr="002F7B96">
        <w:rPr>
          <w:rFonts w:ascii="Arial" w:hAnsi="Arial" w:cs="Arial"/>
          <w:color w:val="333333"/>
          <w:sz w:val="21"/>
          <w:szCs w:val="21"/>
          <w:shd w:val="clear" w:color="auto" w:fill="FFFFFF"/>
          <w:lang w:val="en-US"/>
        </w:rPr>
        <w:t>e</w:t>
      </w:r>
      <w:r w:rsidRPr="002F7B96">
        <w:rPr>
          <w:rFonts w:ascii="Arial" w:hAnsi="Arial" w:cs="Arial"/>
          <w:color w:val="333333"/>
          <w:sz w:val="21"/>
          <w:szCs w:val="21"/>
          <w:shd w:val="clear" w:color="auto" w:fill="FFFFFF"/>
        </w:rPr>
        <w:t>-</w:t>
      </w:r>
      <w:r w:rsidRPr="002F7B96">
        <w:rPr>
          <w:rFonts w:ascii="Arial" w:hAnsi="Arial" w:cs="Arial"/>
          <w:color w:val="333333"/>
          <w:sz w:val="21"/>
          <w:szCs w:val="21"/>
          <w:shd w:val="clear" w:color="auto" w:fill="FFFFFF"/>
          <w:lang w:val="en-US"/>
        </w:rPr>
        <w:t>mail</w:t>
      </w:r>
      <w:r w:rsidRPr="002F7B96">
        <w:rPr>
          <w:rFonts w:ascii="Arial" w:hAnsi="Arial" w:cs="Arial"/>
          <w:color w:val="333333"/>
          <w:sz w:val="21"/>
          <w:szCs w:val="21"/>
          <w:shd w:val="clear" w:color="auto" w:fill="FFFFFF"/>
        </w:rPr>
        <w:t xml:space="preserve">:  </w:t>
      </w:r>
      <w:r w:rsidRPr="002F7B96">
        <w:rPr>
          <w:rFonts w:ascii="Arial" w:hAnsi="Arial" w:cs="Arial"/>
          <w:color w:val="333333"/>
          <w:sz w:val="21"/>
          <w:szCs w:val="21"/>
          <w:shd w:val="clear" w:color="auto" w:fill="FFFFFF"/>
          <w:lang w:val="en-US"/>
        </w:rPr>
        <w:t>psihologoi</w:t>
      </w:r>
      <w:r w:rsidRPr="002F7B96">
        <w:rPr>
          <w:rFonts w:ascii="Arial" w:hAnsi="Arial" w:cs="Arial"/>
          <w:color w:val="333333"/>
          <w:sz w:val="21"/>
          <w:szCs w:val="21"/>
          <w:shd w:val="clear" w:color="auto" w:fill="FFFFFF"/>
        </w:rPr>
        <w:t>@</w:t>
      </w:r>
      <w:r w:rsidRPr="002F7B96">
        <w:rPr>
          <w:rFonts w:ascii="Arial" w:hAnsi="Arial" w:cs="Arial"/>
          <w:color w:val="333333"/>
          <w:sz w:val="21"/>
          <w:szCs w:val="21"/>
          <w:shd w:val="clear" w:color="auto" w:fill="FFFFFF"/>
          <w:lang w:val="en-US"/>
        </w:rPr>
        <w:t>kalamaria</w:t>
      </w:r>
      <w:r w:rsidRPr="002F7B96">
        <w:rPr>
          <w:rFonts w:ascii="Arial" w:hAnsi="Arial" w:cs="Arial"/>
          <w:color w:val="333333"/>
          <w:sz w:val="21"/>
          <w:szCs w:val="21"/>
          <w:shd w:val="clear" w:color="auto" w:fill="FFFFFF"/>
        </w:rPr>
        <w:t>.</w:t>
      </w:r>
      <w:r w:rsidRPr="002F7B96">
        <w:rPr>
          <w:rFonts w:ascii="Arial" w:hAnsi="Arial" w:cs="Arial"/>
          <w:color w:val="333333"/>
          <w:sz w:val="21"/>
          <w:szCs w:val="21"/>
          <w:shd w:val="clear" w:color="auto" w:fill="FFFFFF"/>
          <w:lang w:val="en-US"/>
        </w:rPr>
        <w:t>gr</w:t>
      </w:r>
      <w:r w:rsidRPr="002F7B96">
        <w:rPr>
          <w:rFonts w:ascii="Arial" w:hAnsi="Arial" w:cs="Arial"/>
          <w:color w:val="333333"/>
          <w:sz w:val="21"/>
          <w:szCs w:val="21"/>
        </w:rPr>
        <w:br/>
      </w:r>
      <w:r>
        <w:rPr>
          <w:rFonts w:ascii="Arial" w:hAnsi="Arial" w:cs="Arial"/>
          <w:color w:val="333333"/>
          <w:sz w:val="21"/>
          <w:szCs w:val="21"/>
          <w:shd w:val="clear" w:color="auto" w:fill="FFFFFF"/>
        </w:rPr>
        <w:t xml:space="preserve">Επικοινωνία: </w:t>
      </w:r>
      <w:r w:rsidRPr="002F7B96">
        <w:rPr>
          <w:rFonts w:ascii="Arial" w:hAnsi="Arial" w:cs="Arial"/>
          <w:color w:val="333333"/>
          <w:sz w:val="21"/>
          <w:szCs w:val="21"/>
          <w:shd w:val="clear" w:color="auto" w:fill="FFFFFF"/>
        </w:rPr>
        <w:t xml:space="preserve"> </w:t>
      </w:r>
      <w:r w:rsidRPr="00F6257C">
        <w:rPr>
          <w:rFonts w:ascii="Arial" w:hAnsi="Arial" w:cs="Arial"/>
          <w:color w:val="333333"/>
          <w:sz w:val="21"/>
          <w:szCs w:val="21"/>
          <w:shd w:val="clear" w:color="auto" w:fill="FFFFFF"/>
        </w:rPr>
        <w:t xml:space="preserve">Έλλη </w:t>
      </w:r>
      <w:r>
        <w:rPr>
          <w:rFonts w:ascii="Arial" w:hAnsi="Arial" w:cs="Arial"/>
          <w:color w:val="333333"/>
          <w:sz w:val="21"/>
          <w:szCs w:val="21"/>
          <w:shd w:val="clear" w:color="auto" w:fill="FFFFFF"/>
        </w:rPr>
        <w:t xml:space="preserve"> </w:t>
      </w:r>
      <w:r w:rsidRPr="00F6257C">
        <w:rPr>
          <w:rFonts w:ascii="Arial" w:hAnsi="Arial" w:cs="Arial"/>
          <w:color w:val="333333"/>
          <w:sz w:val="21"/>
          <w:szCs w:val="21"/>
          <w:shd w:val="clear" w:color="auto" w:fill="FFFFFF"/>
        </w:rPr>
        <w:t>Παπαχριστούδη</w:t>
      </w:r>
      <w:r>
        <w:rPr>
          <w:rFonts w:ascii="Arial" w:hAnsi="Arial" w:cs="Arial"/>
          <w:color w:val="333333"/>
          <w:sz w:val="21"/>
          <w:szCs w:val="21"/>
          <w:shd w:val="clear" w:color="auto" w:fill="FFFFFF"/>
        </w:rPr>
        <w:t xml:space="preserve">, </w:t>
      </w:r>
      <w:r w:rsidRPr="00F6257C">
        <w:rPr>
          <w:rFonts w:ascii="Arial" w:hAnsi="Arial" w:cs="Arial"/>
          <w:color w:val="333333"/>
          <w:sz w:val="21"/>
          <w:szCs w:val="21"/>
          <w:shd w:val="clear" w:color="auto" w:fill="FFFFFF"/>
        </w:rPr>
        <w:t xml:space="preserve"> Ελίνα </w:t>
      </w:r>
      <w:r>
        <w:rPr>
          <w:rFonts w:ascii="Arial" w:hAnsi="Arial" w:cs="Arial"/>
          <w:color w:val="333333"/>
          <w:sz w:val="21"/>
          <w:szCs w:val="21"/>
          <w:shd w:val="clear" w:color="auto" w:fill="FFFFFF"/>
        </w:rPr>
        <w:t xml:space="preserve"> </w:t>
      </w:r>
      <w:r w:rsidRPr="00F6257C">
        <w:rPr>
          <w:rFonts w:ascii="Arial" w:hAnsi="Arial" w:cs="Arial"/>
          <w:color w:val="333333"/>
          <w:sz w:val="21"/>
          <w:szCs w:val="21"/>
          <w:shd w:val="clear" w:color="auto" w:fill="FFFFFF"/>
        </w:rPr>
        <w:t xml:space="preserve">Κάζη </w:t>
      </w:r>
      <w:r>
        <w:rPr>
          <w:rFonts w:ascii="Arial" w:hAnsi="Arial" w:cs="Arial"/>
          <w:color w:val="333333"/>
          <w:sz w:val="21"/>
          <w:szCs w:val="21"/>
          <w:shd w:val="clear" w:color="auto" w:fill="FFFFFF"/>
        </w:rPr>
        <w:t xml:space="preserve"> (Κλινικοί  ψυχολόγοι)  και </w:t>
      </w:r>
      <w:r w:rsidRPr="00F6257C">
        <w:rPr>
          <w:rFonts w:ascii="Arial" w:hAnsi="Arial" w:cs="Arial"/>
          <w:color w:val="333333"/>
          <w:sz w:val="21"/>
          <w:szCs w:val="21"/>
          <w:shd w:val="clear" w:color="auto" w:fill="FFFFFF"/>
        </w:rPr>
        <w:t xml:space="preserve">Άννα </w:t>
      </w:r>
      <w:r>
        <w:rPr>
          <w:rFonts w:ascii="Arial" w:hAnsi="Arial" w:cs="Arial"/>
          <w:color w:val="333333"/>
          <w:sz w:val="21"/>
          <w:szCs w:val="21"/>
          <w:shd w:val="clear" w:color="auto" w:fill="FFFFFF"/>
        </w:rPr>
        <w:t xml:space="preserve"> </w:t>
      </w:r>
      <w:r w:rsidRPr="00F6257C">
        <w:rPr>
          <w:rFonts w:ascii="Arial" w:hAnsi="Arial" w:cs="Arial"/>
          <w:color w:val="333333"/>
          <w:sz w:val="21"/>
          <w:szCs w:val="21"/>
          <w:shd w:val="clear" w:color="auto" w:fill="FFFFFF"/>
        </w:rPr>
        <w:t xml:space="preserve">Κρίτση </w:t>
      </w:r>
      <w:r>
        <w:rPr>
          <w:rFonts w:ascii="Arial" w:hAnsi="Arial" w:cs="Arial"/>
          <w:color w:val="333333"/>
          <w:sz w:val="21"/>
          <w:szCs w:val="21"/>
          <w:shd w:val="clear" w:color="auto" w:fill="FFFFFF"/>
        </w:rPr>
        <w:t>(Ψ</w:t>
      </w:r>
      <w:r w:rsidRPr="00F6257C">
        <w:rPr>
          <w:rFonts w:ascii="Arial" w:hAnsi="Arial" w:cs="Arial"/>
          <w:color w:val="333333"/>
          <w:sz w:val="21"/>
          <w:szCs w:val="21"/>
          <w:shd w:val="clear" w:color="auto" w:fill="FFFFFF"/>
        </w:rPr>
        <w:t>υχολόγο</w:t>
      </w:r>
      <w:r>
        <w:rPr>
          <w:rFonts w:ascii="Arial" w:hAnsi="Arial" w:cs="Arial"/>
          <w:color w:val="333333"/>
          <w:sz w:val="21"/>
          <w:szCs w:val="21"/>
          <w:shd w:val="clear" w:color="auto" w:fill="FFFFFF"/>
        </w:rPr>
        <w:t>ς</w:t>
      </w:r>
      <w:r w:rsidRPr="00F6257C">
        <w:rPr>
          <w:rFonts w:ascii="Arial" w:hAnsi="Arial" w:cs="Arial"/>
          <w:color w:val="333333"/>
          <w:sz w:val="21"/>
          <w:szCs w:val="21"/>
          <w:shd w:val="clear" w:color="auto" w:fill="FFFFFF"/>
        </w:rPr>
        <w:t xml:space="preserve"> με εξειδίκευση στις μαθησιακές δυσκολίες</w:t>
      </w:r>
      <w:r>
        <w:rPr>
          <w:rFonts w:ascii="Arial" w:hAnsi="Arial" w:cs="Arial"/>
          <w:color w:val="333333"/>
          <w:sz w:val="21"/>
          <w:szCs w:val="21"/>
          <w:shd w:val="clear" w:color="auto" w:fill="FFFFFF"/>
        </w:rPr>
        <w:t>).</w:t>
      </w:r>
    </w:p>
    <w:p w:rsidR="009C0FD4" w:rsidRPr="00CE1E15" w:rsidRDefault="009C0FD4" w:rsidP="002F7B96">
      <w:pPr>
        <w:shd w:val="clear" w:color="auto" w:fill="FFFFFF"/>
        <w:spacing w:after="0" w:line="240" w:lineRule="auto"/>
        <w:jc w:val="both"/>
        <w:textAlignment w:val="baseline"/>
        <w:rPr>
          <w:rFonts w:eastAsia="Times New Roman" w:cs="Arial"/>
          <w:bCs/>
          <w:sz w:val="24"/>
          <w:szCs w:val="24"/>
          <w:bdr w:val="none" w:sz="0" w:space="0" w:color="auto" w:frame="1"/>
          <w:lang w:eastAsia="el-GR"/>
        </w:rPr>
      </w:pPr>
    </w:p>
    <w:p w:rsidR="009C0FD4" w:rsidRPr="00A85F50" w:rsidRDefault="009C0FD4" w:rsidP="009C0FD4">
      <w:pPr>
        <w:pStyle w:val="a3"/>
        <w:numPr>
          <w:ilvl w:val="0"/>
          <w:numId w:val="7"/>
        </w:numPr>
        <w:shd w:val="clear" w:color="auto" w:fill="FFFFFF"/>
        <w:spacing w:after="0" w:line="240" w:lineRule="auto"/>
        <w:textAlignment w:val="baseline"/>
        <w:rPr>
          <w:rFonts w:asciiTheme="minorHAnsi" w:eastAsia="Times New Roman" w:hAnsiTheme="minorHAnsi" w:cs="Arial"/>
          <w:b/>
          <w:bCs/>
          <w:i/>
          <w:sz w:val="24"/>
          <w:szCs w:val="24"/>
          <w:bdr w:val="none" w:sz="0" w:space="0" w:color="auto" w:frame="1"/>
          <w:lang w:eastAsia="el-GR"/>
        </w:rPr>
      </w:pPr>
      <w:r w:rsidRPr="00A85F50">
        <w:rPr>
          <w:rFonts w:asciiTheme="minorHAnsi" w:eastAsia="Times New Roman" w:hAnsiTheme="minorHAnsi" w:cs="Arial"/>
          <w:b/>
          <w:bCs/>
          <w:i/>
          <w:sz w:val="24"/>
          <w:szCs w:val="24"/>
          <w:bdr w:val="none" w:sz="0" w:space="0" w:color="auto" w:frame="1"/>
          <w:lang w:eastAsia="el-GR"/>
        </w:rPr>
        <w:t>Δήμος Θέρμης</w:t>
      </w:r>
    </w:p>
    <w:p w:rsidR="002F7B96" w:rsidRDefault="002F7B96" w:rsidP="002F7B96">
      <w:pPr>
        <w:spacing w:after="0"/>
        <w:rPr>
          <w:sz w:val="24"/>
          <w:szCs w:val="24"/>
        </w:rPr>
      </w:pPr>
      <w:r>
        <w:rPr>
          <w:sz w:val="24"/>
          <w:szCs w:val="24"/>
        </w:rPr>
        <w:t xml:space="preserve">         </w:t>
      </w:r>
      <w:r w:rsidR="00B65BEA" w:rsidRPr="00B65BEA">
        <w:rPr>
          <w:sz w:val="24"/>
          <w:szCs w:val="24"/>
        </w:rPr>
        <w:t xml:space="preserve">Επικοινωνία:  </w:t>
      </w:r>
      <w:r w:rsidR="00B65BEA">
        <w:rPr>
          <w:sz w:val="24"/>
          <w:szCs w:val="24"/>
        </w:rPr>
        <w:t xml:space="preserve">κος </w:t>
      </w:r>
      <w:r w:rsidR="00B65BEA" w:rsidRPr="00B65BEA">
        <w:rPr>
          <w:sz w:val="24"/>
          <w:szCs w:val="24"/>
        </w:rPr>
        <w:t>Αποστόλου</w:t>
      </w:r>
      <w:r w:rsidR="00A85F50">
        <w:rPr>
          <w:sz w:val="24"/>
          <w:szCs w:val="24"/>
        </w:rPr>
        <w:t xml:space="preserve">Στυλιανός,  </w:t>
      </w:r>
      <w:r w:rsidR="00B65BEA" w:rsidRPr="00B65BEA">
        <w:rPr>
          <w:sz w:val="24"/>
          <w:szCs w:val="24"/>
        </w:rPr>
        <w:t>Αντιδήμαρχος Παιδείας Δήμου Θέρμης</w:t>
      </w:r>
      <w:r>
        <w:rPr>
          <w:sz w:val="24"/>
          <w:szCs w:val="24"/>
        </w:rPr>
        <w:t>, Τ</w:t>
      </w:r>
      <w:r w:rsidR="00A85F50">
        <w:rPr>
          <w:sz w:val="24"/>
          <w:szCs w:val="24"/>
        </w:rPr>
        <w:t xml:space="preserve">ηλ. 2313 </w:t>
      </w:r>
      <w:r>
        <w:rPr>
          <w:sz w:val="24"/>
          <w:szCs w:val="24"/>
        </w:rPr>
        <w:t xml:space="preserve">  </w:t>
      </w:r>
    </w:p>
    <w:p w:rsidR="00B65BEA" w:rsidRDefault="002F7B96" w:rsidP="002F7B96">
      <w:pPr>
        <w:spacing w:after="0"/>
      </w:pPr>
      <w:r>
        <w:rPr>
          <w:sz w:val="24"/>
          <w:szCs w:val="24"/>
        </w:rPr>
        <w:t xml:space="preserve">        </w:t>
      </w:r>
      <w:r w:rsidR="00A85F50" w:rsidRPr="00A85F50">
        <w:rPr>
          <w:sz w:val="24"/>
          <w:szCs w:val="24"/>
        </w:rPr>
        <w:t xml:space="preserve">300700 -  </w:t>
      </w:r>
      <w:hyperlink r:id="rId20" w:history="1">
        <w:r w:rsidR="00A85F50" w:rsidRPr="00A85F50">
          <w:rPr>
            <w:rStyle w:val="-"/>
            <w:color w:val="auto"/>
            <w:sz w:val="24"/>
            <w:szCs w:val="24"/>
          </w:rPr>
          <w:t>Sapostolou54@gmail.com</w:t>
        </w:r>
      </w:hyperlink>
    </w:p>
    <w:p w:rsidR="00AC6EF8" w:rsidRDefault="00AC6EF8" w:rsidP="002F7B96">
      <w:pPr>
        <w:spacing w:after="0"/>
        <w:rPr>
          <w:sz w:val="24"/>
          <w:szCs w:val="24"/>
        </w:rPr>
      </w:pPr>
    </w:p>
    <w:p w:rsidR="00A85F50" w:rsidRPr="00AC6EF8" w:rsidRDefault="00AC6EF8" w:rsidP="00AC6EF8">
      <w:pPr>
        <w:pStyle w:val="a3"/>
        <w:numPr>
          <w:ilvl w:val="0"/>
          <w:numId w:val="9"/>
        </w:numPr>
        <w:rPr>
          <w:rFonts w:asciiTheme="minorHAnsi" w:hAnsiTheme="minorHAnsi"/>
          <w:sz w:val="24"/>
          <w:szCs w:val="24"/>
        </w:rPr>
      </w:pPr>
      <w:r w:rsidRPr="00AC6EF8">
        <w:rPr>
          <w:rStyle w:val="apple-converted-space"/>
          <w:rFonts w:asciiTheme="minorHAnsi" w:hAnsiTheme="minorHAnsi"/>
          <w:b/>
          <w:sz w:val="24"/>
          <w:szCs w:val="24"/>
          <w:shd w:val="clear" w:color="auto" w:fill="FFFFFF"/>
        </w:rPr>
        <w:lastRenderedPageBreak/>
        <w:t>Ανατολική Αναπτυξιακή Εταιρεία ΟΤΑ</w:t>
      </w:r>
      <w:r w:rsidRPr="00AC6EF8">
        <w:rPr>
          <w:rStyle w:val="apple-converted-space"/>
          <w:rFonts w:asciiTheme="minorHAnsi" w:hAnsiTheme="minorHAnsi"/>
          <w:sz w:val="24"/>
          <w:szCs w:val="24"/>
          <w:shd w:val="clear" w:color="auto" w:fill="FFFFFF"/>
        </w:rPr>
        <w:t>[</w:t>
      </w:r>
      <w:r w:rsidRPr="00AC6EF8">
        <w:rPr>
          <w:rFonts w:asciiTheme="minorHAnsi" w:hAnsiTheme="minorHAnsi"/>
          <w:sz w:val="24"/>
          <w:szCs w:val="24"/>
          <w:shd w:val="clear" w:color="auto" w:fill="FFFFFF"/>
        </w:rPr>
        <w:t xml:space="preserve"> Υ</w:t>
      </w:r>
      <w:r w:rsidR="00AC04FC" w:rsidRPr="00AC6EF8">
        <w:rPr>
          <w:rFonts w:asciiTheme="minorHAnsi" w:hAnsiTheme="minorHAnsi"/>
          <w:sz w:val="24"/>
          <w:szCs w:val="24"/>
          <w:shd w:val="clear" w:color="auto" w:fill="FFFFFF"/>
        </w:rPr>
        <w:t>λοποιεί το Σχέδιο Δράσης</w:t>
      </w:r>
      <w:r w:rsidRPr="00AC6EF8">
        <w:rPr>
          <w:rFonts w:asciiTheme="minorHAnsi" w:hAnsiTheme="minorHAnsi"/>
          <w:sz w:val="24"/>
          <w:szCs w:val="24"/>
          <w:shd w:val="clear" w:color="auto" w:fill="FFFFFF"/>
        </w:rPr>
        <w:t xml:space="preserve"> </w:t>
      </w:r>
      <w:r w:rsidR="00AC04FC" w:rsidRPr="00AC6EF8">
        <w:rPr>
          <w:rFonts w:asciiTheme="minorHAnsi" w:hAnsiTheme="minorHAnsi"/>
          <w:sz w:val="24"/>
          <w:szCs w:val="24"/>
          <w:shd w:val="clear" w:color="auto" w:fill="FFFFFF"/>
        </w:rPr>
        <w:t>«Τοπική Δράση Κοινωνικής Συνοχής &amp; Απασχόλησης Ανατολικής Θεσσαλονίκης»</w:t>
      </w:r>
      <w:r w:rsidRPr="00AC6EF8">
        <w:rPr>
          <w:rFonts w:asciiTheme="minorHAnsi" w:hAnsiTheme="minorHAnsi"/>
          <w:sz w:val="24"/>
          <w:szCs w:val="24"/>
          <w:shd w:val="clear" w:color="auto" w:fill="FFFFFF"/>
        </w:rPr>
        <w:t xml:space="preserve"> και στα πλαίσια των δράσεών της παρέχει συμβουλευτική υποστήριξη σε γονείς και μαθητές]</w:t>
      </w:r>
    </w:p>
    <w:p w:rsidR="00AC6EF8" w:rsidRPr="00AC6EF8" w:rsidRDefault="00AC6EF8" w:rsidP="00AC6EF8">
      <w:pPr>
        <w:pStyle w:val="a3"/>
        <w:rPr>
          <w:rFonts w:asciiTheme="minorHAnsi" w:hAnsiTheme="minorHAnsi"/>
          <w:sz w:val="24"/>
          <w:szCs w:val="24"/>
        </w:rPr>
      </w:pPr>
      <w:r w:rsidRPr="00AC6EF8">
        <w:rPr>
          <w:rStyle w:val="apple-converted-space"/>
          <w:rFonts w:asciiTheme="minorHAnsi" w:hAnsiTheme="minorHAnsi"/>
          <w:sz w:val="24"/>
          <w:szCs w:val="24"/>
          <w:shd w:val="clear" w:color="auto" w:fill="FFFFFF"/>
        </w:rPr>
        <w:t>Διεύθυνση: 1</w:t>
      </w:r>
      <w:r w:rsidRPr="00AC6EF8">
        <w:rPr>
          <w:rStyle w:val="apple-converted-space"/>
          <w:rFonts w:asciiTheme="minorHAnsi" w:hAnsiTheme="minorHAnsi"/>
          <w:sz w:val="24"/>
          <w:szCs w:val="24"/>
          <w:shd w:val="clear" w:color="auto" w:fill="FFFFFF"/>
          <w:vertAlign w:val="superscript"/>
        </w:rPr>
        <w:t>ο</w:t>
      </w:r>
      <w:r w:rsidRPr="00AC6EF8">
        <w:rPr>
          <w:rStyle w:val="apple-converted-space"/>
          <w:rFonts w:asciiTheme="minorHAnsi" w:hAnsiTheme="minorHAnsi"/>
          <w:sz w:val="24"/>
          <w:szCs w:val="24"/>
          <w:shd w:val="clear" w:color="auto" w:fill="FFFFFF"/>
        </w:rPr>
        <w:t xml:space="preserve"> χλμ. Θέρμης –Τριαδίου, Τηλέφωνα επικοινωνίας: 2310463930</w:t>
      </w:r>
    </w:p>
    <w:p w:rsidR="009C0FD4" w:rsidRPr="009C0FD4" w:rsidRDefault="009C0FD4" w:rsidP="009C0FD4">
      <w:pPr>
        <w:shd w:val="clear" w:color="auto" w:fill="FFFFFF"/>
        <w:spacing w:after="0" w:line="240" w:lineRule="auto"/>
        <w:textAlignment w:val="baseline"/>
        <w:rPr>
          <w:rFonts w:eastAsia="Times New Roman" w:cs="Arial"/>
          <w:bCs/>
          <w:sz w:val="24"/>
          <w:szCs w:val="24"/>
          <w:bdr w:val="none" w:sz="0" w:space="0" w:color="auto" w:frame="1"/>
          <w:lang w:eastAsia="el-GR"/>
        </w:rPr>
      </w:pPr>
    </w:p>
    <w:p w:rsidR="009C0FD4" w:rsidRPr="00A85F50" w:rsidRDefault="009C0FD4" w:rsidP="009C0FD4">
      <w:pPr>
        <w:pStyle w:val="a3"/>
        <w:numPr>
          <w:ilvl w:val="0"/>
          <w:numId w:val="7"/>
        </w:numPr>
        <w:shd w:val="clear" w:color="auto" w:fill="FFFFFF"/>
        <w:spacing w:after="0" w:line="240" w:lineRule="auto"/>
        <w:textAlignment w:val="baseline"/>
        <w:rPr>
          <w:rFonts w:asciiTheme="minorHAnsi" w:eastAsia="Times New Roman" w:hAnsiTheme="minorHAnsi" w:cs="Arial"/>
          <w:b/>
          <w:bCs/>
          <w:i/>
          <w:sz w:val="24"/>
          <w:szCs w:val="24"/>
          <w:bdr w:val="none" w:sz="0" w:space="0" w:color="auto" w:frame="1"/>
          <w:lang w:eastAsia="el-GR"/>
        </w:rPr>
      </w:pPr>
      <w:r w:rsidRPr="00A85F50">
        <w:rPr>
          <w:rFonts w:asciiTheme="minorHAnsi" w:eastAsia="Times New Roman" w:hAnsiTheme="minorHAnsi" w:cs="Arial"/>
          <w:b/>
          <w:bCs/>
          <w:i/>
          <w:sz w:val="24"/>
          <w:szCs w:val="24"/>
          <w:bdr w:val="none" w:sz="0" w:space="0" w:color="auto" w:frame="1"/>
          <w:lang w:eastAsia="el-GR"/>
        </w:rPr>
        <w:t>Δήμος Θερμαϊκού</w:t>
      </w:r>
    </w:p>
    <w:p w:rsidR="00AC6EF8" w:rsidRDefault="00A85F50" w:rsidP="00B60716">
      <w:pPr>
        <w:ind w:left="360"/>
      </w:pPr>
      <w:r w:rsidRPr="00A85F50">
        <w:rPr>
          <w:sz w:val="24"/>
          <w:szCs w:val="24"/>
        </w:rPr>
        <w:t>Επικοινωνία:  κος Τζέκος</w:t>
      </w:r>
      <w:r w:rsidRPr="00A85F50">
        <w:rPr>
          <w:sz w:val="24"/>
          <w:szCs w:val="24"/>
        </w:rPr>
        <w:tab/>
        <w:t>Θεόδωρος</w:t>
      </w:r>
      <w:r w:rsidRPr="00A85F50">
        <w:rPr>
          <w:sz w:val="24"/>
          <w:szCs w:val="24"/>
        </w:rPr>
        <w:tab/>
        <w:t>Αντιδή</w:t>
      </w:r>
      <w:r w:rsidR="00AC6EF8">
        <w:rPr>
          <w:sz w:val="24"/>
          <w:szCs w:val="24"/>
        </w:rPr>
        <w:t>μαρχος Παιδείας Δήμου Θερμαϊκού, Τ</w:t>
      </w:r>
      <w:r>
        <w:rPr>
          <w:sz w:val="24"/>
          <w:szCs w:val="24"/>
        </w:rPr>
        <w:t xml:space="preserve">ηλ. </w:t>
      </w:r>
      <w:r w:rsidRPr="00B60716">
        <w:rPr>
          <w:sz w:val="24"/>
          <w:szCs w:val="24"/>
        </w:rPr>
        <w:t xml:space="preserve">2392 330104  -   </w:t>
      </w:r>
      <w:hyperlink r:id="rId21" w:history="1">
        <w:r w:rsidR="00B60716" w:rsidRPr="00B60716">
          <w:rPr>
            <w:rStyle w:val="-"/>
            <w:color w:val="auto"/>
            <w:sz w:val="24"/>
            <w:szCs w:val="24"/>
          </w:rPr>
          <w:t>gr.paideias@3025.syzefxis.gov.gr</w:t>
        </w:r>
      </w:hyperlink>
    </w:p>
    <w:p w:rsidR="009C0FD4" w:rsidRDefault="00B60716" w:rsidP="00AC6EF8">
      <w:pPr>
        <w:pStyle w:val="a3"/>
        <w:numPr>
          <w:ilvl w:val="0"/>
          <w:numId w:val="9"/>
        </w:numPr>
        <w:rPr>
          <w:sz w:val="24"/>
          <w:szCs w:val="24"/>
        </w:rPr>
      </w:pPr>
      <w:r w:rsidRPr="00AC6EF8">
        <w:rPr>
          <w:b/>
          <w:i/>
          <w:sz w:val="24"/>
          <w:szCs w:val="24"/>
        </w:rPr>
        <w:t>Εθελοντικός Συμβουλευτικός σταθμός στο Δήμο Θερμαϊκού</w:t>
      </w:r>
      <w:r w:rsidR="00A85F50" w:rsidRPr="00AC6EF8">
        <w:rPr>
          <w:b/>
          <w:i/>
          <w:sz w:val="24"/>
          <w:szCs w:val="24"/>
        </w:rPr>
        <w:cr/>
      </w:r>
      <w:r w:rsidRPr="00AC6EF8">
        <w:rPr>
          <w:sz w:val="24"/>
          <w:szCs w:val="24"/>
        </w:rPr>
        <w:t>Κυρίως για δράσεις ευαισθητοποίησης γονέων και εκπαιδευτικών εκτός τάξης,  τηλ. 23920 23632 (ώρες γραμματείας 8.00 – 9.30 και 13.</w:t>
      </w:r>
      <w:r w:rsidR="00AC6EF8">
        <w:rPr>
          <w:sz w:val="24"/>
          <w:szCs w:val="24"/>
        </w:rPr>
        <w:t xml:space="preserve">00 – 14.30). Επικοινωνία: </w:t>
      </w:r>
      <w:r w:rsidRPr="00AC6EF8">
        <w:rPr>
          <w:sz w:val="24"/>
          <w:szCs w:val="24"/>
        </w:rPr>
        <w:t>κα Όλγα Χατζηδήμου (6977011364)</w:t>
      </w:r>
    </w:p>
    <w:p w:rsidR="00AC6EF8" w:rsidRPr="00AC6EF8" w:rsidRDefault="00AC6EF8" w:rsidP="00AC6EF8">
      <w:pPr>
        <w:pStyle w:val="a3"/>
        <w:rPr>
          <w:sz w:val="24"/>
          <w:szCs w:val="24"/>
        </w:rPr>
      </w:pPr>
    </w:p>
    <w:p w:rsidR="009C0FD4" w:rsidRPr="00A85F50" w:rsidRDefault="009C0FD4" w:rsidP="009C0FD4">
      <w:pPr>
        <w:pStyle w:val="a3"/>
        <w:numPr>
          <w:ilvl w:val="0"/>
          <w:numId w:val="7"/>
        </w:numPr>
        <w:shd w:val="clear" w:color="auto" w:fill="FFFFFF"/>
        <w:spacing w:after="0" w:line="240" w:lineRule="auto"/>
        <w:textAlignment w:val="baseline"/>
        <w:rPr>
          <w:rFonts w:asciiTheme="minorHAnsi" w:eastAsia="Times New Roman" w:hAnsiTheme="minorHAnsi" w:cs="Arial"/>
          <w:b/>
          <w:bCs/>
          <w:i/>
          <w:sz w:val="24"/>
          <w:szCs w:val="24"/>
          <w:bdr w:val="none" w:sz="0" w:space="0" w:color="auto" w:frame="1"/>
          <w:lang w:eastAsia="el-GR"/>
        </w:rPr>
      </w:pPr>
      <w:r w:rsidRPr="00A85F50">
        <w:rPr>
          <w:rFonts w:asciiTheme="minorHAnsi" w:eastAsia="Times New Roman" w:hAnsiTheme="minorHAnsi" w:cs="Arial"/>
          <w:b/>
          <w:bCs/>
          <w:i/>
          <w:sz w:val="24"/>
          <w:szCs w:val="24"/>
          <w:bdr w:val="none" w:sz="0" w:space="0" w:color="auto" w:frame="1"/>
          <w:lang w:eastAsia="el-GR"/>
        </w:rPr>
        <w:t>Δήμος Πυλαίας Πανοράματος</w:t>
      </w:r>
    </w:p>
    <w:p w:rsidR="00AC6EF8" w:rsidRDefault="00AC6EF8" w:rsidP="00AC6EF8">
      <w:pPr>
        <w:spacing w:after="0"/>
        <w:rPr>
          <w:sz w:val="24"/>
          <w:szCs w:val="24"/>
        </w:rPr>
      </w:pPr>
      <w:r>
        <w:rPr>
          <w:sz w:val="24"/>
          <w:szCs w:val="24"/>
        </w:rPr>
        <w:t xml:space="preserve">       Επικοινωνία:  κα  Γιαννούδη </w:t>
      </w:r>
      <w:r w:rsidR="00A85F50" w:rsidRPr="00A85F50">
        <w:rPr>
          <w:sz w:val="24"/>
          <w:szCs w:val="24"/>
        </w:rPr>
        <w:t>Ελένη</w:t>
      </w:r>
      <w:r>
        <w:rPr>
          <w:sz w:val="24"/>
          <w:szCs w:val="24"/>
        </w:rPr>
        <w:t xml:space="preserve">, </w:t>
      </w:r>
      <w:r w:rsidR="00A85F50" w:rsidRPr="00A85F50">
        <w:rPr>
          <w:sz w:val="24"/>
          <w:szCs w:val="24"/>
        </w:rPr>
        <w:t xml:space="preserve">Αντιδήμαρχος Απασχόλησης, Κοινωνικής  Πολιτικής, Υγείας και  </w:t>
      </w:r>
      <w:r>
        <w:rPr>
          <w:sz w:val="24"/>
          <w:szCs w:val="24"/>
        </w:rPr>
        <w:t xml:space="preserve">   </w:t>
      </w:r>
    </w:p>
    <w:p w:rsidR="00A85F50" w:rsidRPr="00A85F50" w:rsidRDefault="00AC6EF8" w:rsidP="00AC6EF8">
      <w:pPr>
        <w:spacing w:after="0"/>
        <w:rPr>
          <w:sz w:val="24"/>
          <w:szCs w:val="24"/>
        </w:rPr>
      </w:pPr>
      <w:r>
        <w:rPr>
          <w:sz w:val="24"/>
          <w:szCs w:val="24"/>
        </w:rPr>
        <w:t xml:space="preserve">       </w:t>
      </w:r>
      <w:r w:rsidR="00A85F50" w:rsidRPr="00A85F50">
        <w:rPr>
          <w:sz w:val="24"/>
          <w:szCs w:val="24"/>
        </w:rPr>
        <w:t xml:space="preserve">Παιδείας Δήμου Πυλαίας </w:t>
      </w:r>
      <w:r>
        <w:rPr>
          <w:sz w:val="24"/>
          <w:szCs w:val="24"/>
        </w:rPr>
        <w:t>–</w:t>
      </w:r>
      <w:r w:rsidR="00A85F50" w:rsidRPr="00A85F50">
        <w:rPr>
          <w:sz w:val="24"/>
          <w:szCs w:val="24"/>
        </w:rPr>
        <w:t xml:space="preserve"> Πανοράματος</w:t>
      </w:r>
      <w:r>
        <w:rPr>
          <w:sz w:val="24"/>
          <w:szCs w:val="24"/>
        </w:rPr>
        <w:t xml:space="preserve">, Τηλ.: </w:t>
      </w:r>
      <w:r w:rsidR="00A85F50" w:rsidRPr="00A85F50">
        <w:rPr>
          <w:sz w:val="24"/>
          <w:szCs w:val="24"/>
        </w:rPr>
        <w:t xml:space="preserve">2313 302670 </w:t>
      </w:r>
      <w:r>
        <w:rPr>
          <w:sz w:val="24"/>
          <w:szCs w:val="24"/>
        </w:rPr>
        <w:t>–</w:t>
      </w:r>
      <w:r w:rsidR="00A85F50" w:rsidRPr="00A85F50">
        <w:rPr>
          <w:sz w:val="24"/>
          <w:szCs w:val="24"/>
        </w:rPr>
        <w:t xml:space="preserve"> 6948044380</w:t>
      </w:r>
      <w:r>
        <w:rPr>
          <w:sz w:val="24"/>
          <w:szCs w:val="24"/>
        </w:rPr>
        <w:t xml:space="preserve">,   </w:t>
      </w:r>
      <w:r w:rsidRPr="00895FD2">
        <w:rPr>
          <w:rFonts w:eastAsia="Times New Roman" w:cs="Arial"/>
          <w:bCs/>
          <w:sz w:val="24"/>
          <w:szCs w:val="24"/>
          <w:lang w:val="en-US" w:eastAsia="el-GR"/>
        </w:rPr>
        <w:t>E</w:t>
      </w:r>
      <w:r w:rsidRPr="00B83286">
        <w:rPr>
          <w:rFonts w:eastAsia="Times New Roman" w:cs="Arial"/>
          <w:bCs/>
          <w:sz w:val="24"/>
          <w:szCs w:val="24"/>
          <w:lang w:eastAsia="el-GR"/>
        </w:rPr>
        <w:t>-</w:t>
      </w:r>
      <w:r w:rsidRPr="00895FD2">
        <w:rPr>
          <w:rFonts w:eastAsia="Times New Roman" w:cs="Arial"/>
          <w:bCs/>
          <w:sz w:val="24"/>
          <w:szCs w:val="24"/>
          <w:lang w:val="en-US" w:eastAsia="el-GR"/>
        </w:rPr>
        <w:t>mail</w:t>
      </w:r>
      <w:r w:rsidRPr="00B83286">
        <w:rPr>
          <w:rFonts w:eastAsia="Times New Roman" w:cs="Arial"/>
          <w:bCs/>
          <w:sz w:val="24"/>
          <w:szCs w:val="24"/>
          <w:lang w:eastAsia="el-GR"/>
        </w:rPr>
        <w:t>:</w:t>
      </w:r>
      <w:r w:rsidRPr="00895FD2">
        <w:rPr>
          <w:rFonts w:eastAsia="Times New Roman" w:cs="Arial"/>
          <w:bCs/>
          <w:sz w:val="24"/>
          <w:szCs w:val="24"/>
          <w:lang w:val="en-US" w:eastAsia="el-GR"/>
        </w:rPr>
        <w:t> </w:t>
      </w:r>
      <w:r w:rsidR="00A85F50" w:rsidRPr="00A85F50">
        <w:rPr>
          <w:sz w:val="24"/>
          <w:szCs w:val="24"/>
        </w:rPr>
        <w:tab/>
      </w:r>
      <w:hyperlink r:id="rId22" w:history="1">
        <w:r w:rsidR="00A85F50" w:rsidRPr="00A85F50">
          <w:rPr>
            <w:rStyle w:val="-"/>
            <w:color w:val="auto"/>
            <w:sz w:val="24"/>
            <w:szCs w:val="24"/>
          </w:rPr>
          <w:t>elenigiannoudi@gmail.com</w:t>
        </w:r>
      </w:hyperlink>
    </w:p>
    <w:p w:rsidR="00A85F50" w:rsidRDefault="00A85F50" w:rsidP="00AC6EF8">
      <w:pPr>
        <w:spacing w:after="0"/>
        <w:rPr>
          <w:sz w:val="24"/>
          <w:szCs w:val="24"/>
        </w:rPr>
      </w:pPr>
    </w:p>
    <w:p w:rsidR="00A85F50" w:rsidRPr="00A85F50" w:rsidRDefault="00A85F50" w:rsidP="00A85F50">
      <w:pPr>
        <w:rPr>
          <w:b/>
          <w:sz w:val="24"/>
          <w:szCs w:val="24"/>
        </w:rPr>
      </w:pPr>
      <w:r w:rsidRPr="00A85F50">
        <w:rPr>
          <w:b/>
          <w:sz w:val="24"/>
          <w:szCs w:val="24"/>
        </w:rPr>
        <w:t>…………………………………………………………………………………………………………………………………………………………</w:t>
      </w:r>
      <w:r>
        <w:rPr>
          <w:b/>
          <w:sz w:val="24"/>
          <w:szCs w:val="24"/>
        </w:rPr>
        <w:t>.</w:t>
      </w:r>
    </w:p>
    <w:p w:rsidR="00895FD2" w:rsidRPr="00B83286" w:rsidRDefault="00895FD2" w:rsidP="00895FD2">
      <w:pPr>
        <w:shd w:val="clear" w:color="auto" w:fill="FFFFFF"/>
        <w:spacing w:after="0" w:line="240" w:lineRule="auto"/>
        <w:textAlignment w:val="baseline"/>
        <w:rPr>
          <w:rFonts w:eastAsia="Times New Roman" w:cs="Arial"/>
          <w:sz w:val="24"/>
          <w:szCs w:val="24"/>
          <w:lang w:eastAsia="el-GR"/>
        </w:rPr>
      </w:pPr>
    </w:p>
    <w:p w:rsidR="00895FD2" w:rsidRPr="00B83286" w:rsidRDefault="00895FD2" w:rsidP="00895FD2">
      <w:pPr>
        <w:shd w:val="clear" w:color="auto" w:fill="FFFFFF"/>
        <w:spacing w:after="0" w:line="240" w:lineRule="auto"/>
        <w:jc w:val="both"/>
        <w:textAlignment w:val="baseline"/>
        <w:rPr>
          <w:rFonts w:eastAsia="Times New Roman" w:cs="Arial"/>
          <w:bCs/>
          <w:sz w:val="24"/>
          <w:szCs w:val="24"/>
          <w:lang w:eastAsia="el-GR"/>
        </w:rPr>
      </w:pPr>
    </w:p>
    <w:p w:rsidR="00A85F50" w:rsidRDefault="00A85F50" w:rsidP="00A85F50">
      <w:pPr>
        <w:jc w:val="center"/>
        <w:rPr>
          <w:b/>
          <w:sz w:val="28"/>
          <w:szCs w:val="28"/>
        </w:rPr>
      </w:pPr>
      <w:r>
        <w:rPr>
          <w:b/>
          <w:sz w:val="28"/>
          <w:szCs w:val="28"/>
        </w:rPr>
        <w:t>Ι</w:t>
      </w:r>
      <w:r w:rsidR="008776C1">
        <w:rPr>
          <w:b/>
          <w:sz w:val="28"/>
          <w:szCs w:val="28"/>
          <w:lang w:val="en-US"/>
        </w:rPr>
        <w:t>V</w:t>
      </w:r>
      <w:r w:rsidRPr="0022527C">
        <w:rPr>
          <w:b/>
          <w:sz w:val="28"/>
          <w:szCs w:val="28"/>
        </w:rPr>
        <w:t>)</w:t>
      </w:r>
      <w:r w:rsidR="006E476D">
        <w:rPr>
          <w:b/>
          <w:sz w:val="28"/>
          <w:szCs w:val="28"/>
        </w:rPr>
        <w:t xml:space="preserve">  </w:t>
      </w:r>
      <w:r>
        <w:rPr>
          <w:b/>
          <w:sz w:val="28"/>
          <w:szCs w:val="28"/>
        </w:rPr>
        <w:t>ΚΕΝΤΡΑ ΠΡΟΛΗΨΗΣ ΚΑΙ ΠΡΟΑΓΩΓΗΣ ΤΗΣ ΨΥΧΙΚΗΣ ΥΓΕΙΑΣ</w:t>
      </w:r>
    </w:p>
    <w:p w:rsidR="00895FD2" w:rsidRPr="00B83286" w:rsidRDefault="00895FD2" w:rsidP="00895FD2">
      <w:pPr>
        <w:pStyle w:val="a3"/>
        <w:spacing w:after="0" w:line="240" w:lineRule="auto"/>
        <w:rPr>
          <w:rFonts w:asciiTheme="minorHAnsi" w:hAnsiTheme="minorHAnsi" w:cs="Arial"/>
          <w:sz w:val="24"/>
          <w:szCs w:val="24"/>
          <w:shd w:val="clear" w:color="auto" w:fill="FFFFFF"/>
        </w:rPr>
      </w:pPr>
    </w:p>
    <w:p w:rsidR="009F4932" w:rsidRPr="009F4932" w:rsidRDefault="009F4932" w:rsidP="009F4932">
      <w:pPr>
        <w:spacing w:after="0" w:line="240" w:lineRule="auto"/>
        <w:rPr>
          <w:sz w:val="24"/>
          <w:szCs w:val="24"/>
        </w:rPr>
      </w:pPr>
      <w:r w:rsidRPr="009F4932">
        <w:rPr>
          <w:sz w:val="24"/>
          <w:szCs w:val="24"/>
        </w:rPr>
        <w:t>[ Προγράμματα πρόληψης, εκπαιδευτικά σεμινάρια σε εκπαιδευτικούς. Ενημέρωση/ευαισθητοποίηση γονέων, φορέων κλπ. Θεραπευτικά προγράμματα και συμβουλευτική υποστηρικτικού τύπου ]</w:t>
      </w:r>
    </w:p>
    <w:p w:rsidR="009F4932" w:rsidRPr="009F4932" w:rsidRDefault="009F4932" w:rsidP="009F4932">
      <w:pPr>
        <w:spacing w:after="0" w:line="240" w:lineRule="auto"/>
        <w:rPr>
          <w:sz w:val="24"/>
          <w:szCs w:val="24"/>
        </w:rPr>
      </w:pPr>
    </w:p>
    <w:p w:rsidR="006E476D" w:rsidRDefault="009F4932" w:rsidP="006E476D">
      <w:pPr>
        <w:spacing w:after="0" w:line="240" w:lineRule="auto"/>
        <w:rPr>
          <w:sz w:val="24"/>
          <w:szCs w:val="24"/>
        </w:rPr>
      </w:pPr>
      <w:r w:rsidRPr="009F4932">
        <w:rPr>
          <w:sz w:val="24"/>
          <w:szCs w:val="24"/>
        </w:rPr>
        <w:t>1</w:t>
      </w:r>
      <w:r w:rsidRPr="009F4932">
        <w:rPr>
          <w:b/>
          <w:sz w:val="24"/>
          <w:szCs w:val="24"/>
        </w:rPr>
        <w:t xml:space="preserve">.  </w:t>
      </w:r>
      <w:r w:rsidR="006E476D" w:rsidRPr="009F4932">
        <w:rPr>
          <w:b/>
          <w:i/>
          <w:sz w:val="24"/>
          <w:szCs w:val="24"/>
        </w:rPr>
        <w:t>Σείριος Κεντρικός</w:t>
      </w:r>
      <w:r w:rsidR="006E476D" w:rsidRPr="009F4932">
        <w:rPr>
          <w:i/>
          <w:sz w:val="24"/>
          <w:szCs w:val="24"/>
        </w:rPr>
        <w:t>:</w:t>
      </w:r>
      <w:r w:rsidR="006E476D" w:rsidRPr="009F4932">
        <w:rPr>
          <w:sz w:val="24"/>
          <w:szCs w:val="24"/>
        </w:rPr>
        <w:t xml:space="preserve"> (A, B, Γ  Δημοτικά Διαμερίσματα)  - Μητροπόλεως 103  - τηλ./fax: 2310 260715,  τηλ.: 2310 243516 – email: </w:t>
      </w:r>
      <w:hyperlink r:id="rId23" w:history="1">
        <w:r w:rsidR="006E476D" w:rsidRPr="009F4932">
          <w:rPr>
            <w:rStyle w:val="-"/>
            <w:color w:val="auto"/>
            <w:sz w:val="24"/>
            <w:szCs w:val="24"/>
          </w:rPr>
          <w:t>seirioskentrikos@kp-seirios.gr</w:t>
        </w:r>
      </w:hyperlink>
    </w:p>
    <w:p w:rsidR="006E476D" w:rsidRPr="009F4932" w:rsidRDefault="006E476D" w:rsidP="006E476D">
      <w:pPr>
        <w:spacing w:after="0" w:line="240" w:lineRule="auto"/>
        <w:rPr>
          <w:sz w:val="24"/>
          <w:szCs w:val="24"/>
        </w:rPr>
      </w:pPr>
      <w:r w:rsidRPr="009F4932">
        <w:rPr>
          <w:sz w:val="24"/>
          <w:szCs w:val="24"/>
        </w:rPr>
        <w:t>Επικοινωνία κα</w:t>
      </w:r>
      <w:r w:rsidRPr="006E476D">
        <w:rPr>
          <w:sz w:val="24"/>
          <w:szCs w:val="24"/>
        </w:rPr>
        <w:t xml:space="preserve"> </w:t>
      </w:r>
      <w:r w:rsidRPr="009F4932">
        <w:rPr>
          <w:sz w:val="24"/>
          <w:szCs w:val="24"/>
        </w:rPr>
        <w:t>Ναταλία</w:t>
      </w:r>
      <w:r>
        <w:rPr>
          <w:sz w:val="24"/>
          <w:szCs w:val="24"/>
        </w:rPr>
        <w:t xml:space="preserve"> </w:t>
      </w:r>
      <w:r w:rsidRPr="009F4932">
        <w:rPr>
          <w:sz w:val="24"/>
          <w:szCs w:val="24"/>
        </w:rPr>
        <w:t xml:space="preserve"> Ζαχαρτζή</w:t>
      </w:r>
      <w:r w:rsidRPr="009F4932">
        <w:rPr>
          <w:sz w:val="24"/>
          <w:szCs w:val="24"/>
        </w:rPr>
        <w:tab/>
        <w:t>Κοινων. Λειτουργός - Επιστημονικά Υπεύθυνη Κ.Π. Σείριος</w:t>
      </w:r>
      <w:r>
        <w:rPr>
          <w:sz w:val="24"/>
          <w:szCs w:val="24"/>
        </w:rPr>
        <w:t xml:space="preserve"> &amp;</w:t>
      </w:r>
    </w:p>
    <w:p w:rsidR="006E476D" w:rsidRDefault="006E476D" w:rsidP="006E476D">
      <w:pPr>
        <w:spacing w:after="0" w:line="240" w:lineRule="auto"/>
        <w:rPr>
          <w:sz w:val="24"/>
          <w:szCs w:val="24"/>
        </w:rPr>
      </w:pPr>
      <w:r>
        <w:rPr>
          <w:sz w:val="24"/>
          <w:szCs w:val="24"/>
        </w:rPr>
        <w:t xml:space="preserve">                       κα Ελένη Παπακώστα, Ψυχολόγος </w:t>
      </w:r>
    </w:p>
    <w:p w:rsidR="009F4932" w:rsidRPr="009F4932" w:rsidRDefault="009F4932" w:rsidP="009F4932">
      <w:pPr>
        <w:spacing w:after="0" w:line="240" w:lineRule="auto"/>
        <w:rPr>
          <w:sz w:val="24"/>
          <w:szCs w:val="24"/>
        </w:rPr>
      </w:pPr>
      <w:r w:rsidRPr="009F4932">
        <w:rPr>
          <w:b/>
          <w:sz w:val="24"/>
          <w:szCs w:val="24"/>
        </w:rPr>
        <w:t xml:space="preserve">  </w:t>
      </w:r>
    </w:p>
    <w:p w:rsidR="006E476D" w:rsidRPr="009F4932" w:rsidRDefault="009F4932" w:rsidP="006E476D">
      <w:pPr>
        <w:spacing w:after="0" w:line="240" w:lineRule="auto"/>
        <w:rPr>
          <w:rFonts w:eastAsia="Calibri" w:cs="Calibri"/>
          <w:sz w:val="24"/>
          <w:szCs w:val="24"/>
          <w:lang w:eastAsia="zh-CN"/>
        </w:rPr>
      </w:pPr>
      <w:r w:rsidRPr="009F4932">
        <w:rPr>
          <w:sz w:val="24"/>
          <w:szCs w:val="24"/>
        </w:rPr>
        <w:t xml:space="preserve">2.    </w:t>
      </w:r>
      <w:r w:rsidR="006E476D" w:rsidRPr="009F4932">
        <w:rPr>
          <w:b/>
          <w:i/>
          <w:sz w:val="24"/>
          <w:szCs w:val="24"/>
        </w:rPr>
        <w:t>Σείριος Ανατολικός</w:t>
      </w:r>
      <w:r w:rsidR="006E476D" w:rsidRPr="009F4932">
        <w:rPr>
          <w:sz w:val="24"/>
          <w:szCs w:val="24"/>
        </w:rPr>
        <w:t>:  (Δ, Ε  Δημοτικά Διαμερίσματα) -  Σπύρου Μουστακλή 1  - τηλ./fax:  2310 860781,   τηλ.: 2310 886859 – email: seiriosanatolikos@kp-seirios.gr</w:t>
      </w:r>
    </w:p>
    <w:p w:rsidR="006E476D" w:rsidRPr="009F4932" w:rsidRDefault="006E476D" w:rsidP="006E476D">
      <w:pPr>
        <w:spacing w:after="0" w:line="240" w:lineRule="auto"/>
        <w:rPr>
          <w:sz w:val="24"/>
          <w:szCs w:val="24"/>
        </w:rPr>
      </w:pPr>
      <w:r w:rsidRPr="009F4932">
        <w:rPr>
          <w:sz w:val="24"/>
          <w:szCs w:val="24"/>
        </w:rPr>
        <w:t>Επικοινωνία κα</w:t>
      </w:r>
      <w:r>
        <w:rPr>
          <w:sz w:val="24"/>
          <w:szCs w:val="24"/>
        </w:rPr>
        <w:t xml:space="preserve"> </w:t>
      </w:r>
      <w:r w:rsidRPr="009F4932">
        <w:rPr>
          <w:sz w:val="24"/>
          <w:szCs w:val="24"/>
        </w:rPr>
        <w:t xml:space="preserve">Ναταλία </w:t>
      </w:r>
      <w:r>
        <w:rPr>
          <w:sz w:val="24"/>
          <w:szCs w:val="24"/>
        </w:rPr>
        <w:t xml:space="preserve"> </w:t>
      </w:r>
      <w:r w:rsidRPr="009F4932">
        <w:rPr>
          <w:sz w:val="24"/>
          <w:szCs w:val="24"/>
        </w:rPr>
        <w:t>Ζαχαρτζή</w:t>
      </w:r>
      <w:r w:rsidRPr="009F4932">
        <w:rPr>
          <w:sz w:val="24"/>
          <w:szCs w:val="24"/>
        </w:rPr>
        <w:tab/>
        <w:t>Κοινων. Λειτουργός - Επιστημονικά Υπεύθυνη Κ.Π. Σείριος</w:t>
      </w:r>
      <w:r>
        <w:rPr>
          <w:sz w:val="24"/>
          <w:szCs w:val="24"/>
        </w:rPr>
        <w:t xml:space="preserve"> &amp;</w:t>
      </w:r>
    </w:p>
    <w:p w:rsidR="009F4932" w:rsidRPr="009F4932" w:rsidRDefault="006E476D" w:rsidP="006E476D">
      <w:pPr>
        <w:rPr>
          <w:sz w:val="24"/>
          <w:szCs w:val="24"/>
        </w:rPr>
      </w:pPr>
      <w:r>
        <w:rPr>
          <w:sz w:val="24"/>
          <w:szCs w:val="24"/>
        </w:rPr>
        <w:t xml:space="preserve">                       κα Άννα  Χατζηνταή, Ψυχολόγος</w:t>
      </w:r>
    </w:p>
    <w:p w:rsidR="006E476D" w:rsidRPr="009F4932" w:rsidRDefault="009F4932" w:rsidP="006E476D">
      <w:pPr>
        <w:spacing w:after="0" w:line="240" w:lineRule="auto"/>
        <w:rPr>
          <w:sz w:val="24"/>
          <w:szCs w:val="24"/>
        </w:rPr>
      </w:pPr>
      <w:r w:rsidRPr="009F4932">
        <w:rPr>
          <w:sz w:val="24"/>
          <w:szCs w:val="24"/>
        </w:rPr>
        <w:t>3</w:t>
      </w:r>
      <w:r w:rsidRPr="009F4932">
        <w:rPr>
          <w:b/>
          <w:sz w:val="24"/>
          <w:szCs w:val="24"/>
        </w:rPr>
        <w:t xml:space="preserve">.    </w:t>
      </w:r>
      <w:r w:rsidR="006E476D" w:rsidRPr="009F4932">
        <w:rPr>
          <w:b/>
          <w:i/>
          <w:sz w:val="24"/>
          <w:szCs w:val="24"/>
        </w:rPr>
        <w:t>Ελπίδα</w:t>
      </w:r>
      <w:r w:rsidR="006E476D" w:rsidRPr="009F4932">
        <w:rPr>
          <w:i/>
          <w:sz w:val="24"/>
          <w:szCs w:val="24"/>
        </w:rPr>
        <w:t>:</w:t>
      </w:r>
      <w:r w:rsidR="006E476D" w:rsidRPr="009F4932">
        <w:rPr>
          <w:sz w:val="24"/>
          <w:szCs w:val="24"/>
        </w:rPr>
        <w:t xml:space="preserve"> (Καλαμαριά και Δήμοι Πυλαίας-Χορτιάτη, Θέρμης και Θερμαϊκ</w:t>
      </w:r>
      <w:r w:rsidR="006E476D">
        <w:rPr>
          <w:sz w:val="24"/>
          <w:szCs w:val="24"/>
        </w:rPr>
        <w:t>ού) - Ησιόδου 10   Ν. Κρήνη  - Τ</w:t>
      </w:r>
      <w:r w:rsidR="006E476D" w:rsidRPr="009F4932">
        <w:rPr>
          <w:sz w:val="24"/>
          <w:szCs w:val="24"/>
        </w:rPr>
        <w:t xml:space="preserve">ηλ. 2310 442044, fax:  2310 442043 - email: </w:t>
      </w:r>
      <w:hyperlink r:id="rId24" w:history="1">
        <w:r w:rsidR="006E476D" w:rsidRPr="009F4932">
          <w:rPr>
            <w:rStyle w:val="-"/>
            <w:color w:val="auto"/>
            <w:sz w:val="24"/>
            <w:szCs w:val="24"/>
          </w:rPr>
          <w:t>kpelpida@otenet.gr</w:t>
        </w:r>
      </w:hyperlink>
    </w:p>
    <w:p w:rsidR="006E476D" w:rsidRDefault="006E476D" w:rsidP="006E476D">
      <w:pPr>
        <w:spacing w:after="0" w:line="240" w:lineRule="auto"/>
        <w:rPr>
          <w:sz w:val="24"/>
          <w:szCs w:val="24"/>
        </w:rPr>
      </w:pPr>
      <w:r w:rsidRPr="009F4932">
        <w:rPr>
          <w:sz w:val="24"/>
          <w:szCs w:val="24"/>
        </w:rPr>
        <w:t>Επικοινωνία</w:t>
      </w:r>
      <w:r>
        <w:rPr>
          <w:sz w:val="24"/>
          <w:szCs w:val="24"/>
        </w:rPr>
        <w:t>:</w:t>
      </w:r>
      <w:r w:rsidRPr="009F4932">
        <w:rPr>
          <w:sz w:val="24"/>
          <w:szCs w:val="24"/>
        </w:rPr>
        <w:t xml:space="preserve"> κα Βασιλική Ασκητοπούλου, Ψυχολόγος Επιστημονικά Υπεύθυνη Κ.Π. Ελπίδα</w:t>
      </w:r>
    </w:p>
    <w:p w:rsidR="003545B3" w:rsidRDefault="003545B3" w:rsidP="006E476D">
      <w:pPr>
        <w:spacing w:after="0" w:line="240" w:lineRule="auto"/>
        <w:rPr>
          <w:sz w:val="24"/>
          <w:szCs w:val="24"/>
        </w:rPr>
      </w:pPr>
    </w:p>
    <w:p w:rsidR="009F4932" w:rsidRDefault="009F4932" w:rsidP="009F4932">
      <w:pPr>
        <w:rPr>
          <w:sz w:val="24"/>
          <w:szCs w:val="24"/>
        </w:rPr>
      </w:pPr>
    </w:p>
    <w:p w:rsidR="009F4932" w:rsidRPr="004F68D4" w:rsidRDefault="009F4932" w:rsidP="009F4932">
      <w:pPr>
        <w:rPr>
          <w:b/>
          <w:sz w:val="24"/>
          <w:szCs w:val="24"/>
        </w:rPr>
      </w:pPr>
      <w:r w:rsidRPr="004F68D4">
        <w:rPr>
          <w:b/>
          <w:sz w:val="24"/>
          <w:szCs w:val="24"/>
        </w:rPr>
        <w:t>………………………………………………………………………………………………………………………………………………………….</w:t>
      </w:r>
    </w:p>
    <w:p w:rsidR="009F4932" w:rsidRPr="004F68D4" w:rsidRDefault="009F4932" w:rsidP="009F4932">
      <w:pPr>
        <w:rPr>
          <w:b/>
          <w:sz w:val="24"/>
          <w:szCs w:val="24"/>
        </w:rPr>
      </w:pPr>
    </w:p>
    <w:p w:rsidR="00F45CD3" w:rsidRDefault="00F45CD3" w:rsidP="00B10F17">
      <w:pPr>
        <w:spacing w:after="0"/>
        <w:jc w:val="both"/>
        <w:rPr>
          <w:sz w:val="24"/>
          <w:szCs w:val="24"/>
        </w:rPr>
      </w:pPr>
    </w:p>
    <w:p w:rsidR="009F4932" w:rsidRPr="008776C1" w:rsidRDefault="009F4932" w:rsidP="009F4932">
      <w:pPr>
        <w:jc w:val="center"/>
        <w:rPr>
          <w:b/>
          <w:sz w:val="28"/>
          <w:szCs w:val="28"/>
        </w:rPr>
      </w:pPr>
      <w:r>
        <w:rPr>
          <w:b/>
          <w:sz w:val="28"/>
          <w:szCs w:val="28"/>
          <w:lang w:val="en-US"/>
        </w:rPr>
        <w:t>V</w:t>
      </w:r>
      <w:r w:rsidRPr="0022527C">
        <w:rPr>
          <w:b/>
          <w:sz w:val="28"/>
          <w:szCs w:val="28"/>
        </w:rPr>
        <w:t>)</w:t>
      </w:r>
      <w:r w:rsidR="006E476D">
        <w:rPr>
          <w:b/>
          <w:sz w:val="28"/>
          <w:szCs w:val="28"/>
        </w:rPr>
        <w:t xml:space="preserve"> </w:t>
      </w:r>
      <w:r>
        <w:rPr>
          <w:b/>
          <w:sz w:val="28"/>
          <w:szCs w:val="28"/>
        </w:rPr>
        <w:t xml:space="preserve">ΕΘΕΛΟΝΤΙΚΟΙ ΜΗ ΚΕΡΔΟΣΚΟΠΙΚΟΙ </w:t>
      </w:r>
      <w:r w:rsidR="00B37BA2">
        <w:rPr>
          <w:b/>
          <w:sz w:val="28"/>
          <w:szCs w:val="28"/>
        </w:rPr>
        <w:t>ΟΡΓΑΝΙΣΜΟΙ</w:t>
      </w:r>
    </w:p>
    <w:p w:rsidR="00A25804" w:rsidRDefault="00B37BA2" w:rsidP="00B37BA2">
      <w:pPr>
        <w:pStyle w:val="a3"/>
        <w:numPr>
          <w:ilvl w:val="0"/>
          <w:numId w:val="10"/>
        </w:numPr>
        <w:rPr>
          <w:sz w:val="24"/>
          <w:szCs w:val="24"/>
        </w:rPr>
      </w:pPr>
      <w:r w:rsidRPr="00B37BA2">
        <w:rPr>
          <w:b/>
          <w:sz w:val="24"/>
          <w:szCs w:val="24"/>
        </w:rPr>
        <w:t xml:space="preserve">Το </w:t>
      </w:r>
      <w:r w:rsidRPr="008776C1">
        <w:rPr>
          <w:b/>
          <w:i/>
          <w:sz w:val="24"/>
          <w:szCs w:val="24"/>
        </w:rPr>
        <w:t>Χαμόγελο του Παιδιού</w:t>
      </w:r>
      <w:r w:rsidRPr="00B37BA2">
        <w:rPr>
          <w:sz w:val="24"/>
          <w:szCs w:val="24"/>
        </w:rPr>
        <w:t xml:space="preserve"> [Για όλα τα άτομα μέχρι 18 ετών που αντιμετωπίζουν  προβλήματα υγείας, οικονομικά, κο</w:t>
      </w:r>
      <w:r w:rsidR="006E476D">
        <w:rPr>
          <w:sz w:val="24"/>
          <w:szCs w:val="24"/>
        </w:rPr>
        <w:t>ινωνικά, εξάρτησης, κακοποίηση, κ.α</w:t>
      </w:r>
      <w:r w:rsidRPr="00B37BA2">
        <w:rPr>
          <w:sz w:val="24"/>
          <w:szCs w:val="24"/>
        </w:rPr>
        <w:t xml:space="preserve"> ] -  Εγνατίας 89  &amp;</w:t>
      </w:r>
      <w:r w:rsidR="006E476D">
        <w:rPr>
          <w:sz w:val="24"/>
          <w:szCs w:val="24"/>
        </w:rPr>
        <w:t xml:space="preserve"> </w:t>
      </w:r>
      <w:r w:rsidRPr="00B37BA2">
        <w:rPr>
          <w:sz w:val="24"/>
          <w:szCs w:val="24"/>
        </w:rPr>
        <w:t>Παπακυρια</w:t>
      </w:r>
      <w:r w:rsidR="00A25804">
        <w:rPr>
          <w:sz w:val="24"/>
          <w:szCs w:val="24"/>
        </w:rPr>
        <w:t xml:space="preserve">ζή </w:t>
      </w:r>
      <w:r w:rsidR="006E476D">
        <w:rPr>
          <w:sz w:val="24"/>
          <w:szCs w:val="24"/>
        </w:rPr>
        <w:t xml:space="preserve"> </w:t>
      </w:r>
      <w:r w:rsidR="00A25804">
        <w:rPr>
          <w:sz w:val="24"/>
          <w:szCs w:val="24"/>
        </w:rPr>
        <w:t>3  – τηλ. 2310 250160, 2703068</w:t>
      </w:r>
      <w:r w:rsidRPr="00B37BA2">
        <w:rPr>
          <w:sz w:val="24"/>
          <w:szCs w:val="24"/>
        </w:rPr>
        <w:t xml:space="preserve"> – </w:t>
      </w:r>
      <w:r w:rsidRPr="00B37BA2">
        <w:rPr>
          <w:sz w:val="24"/>
          <w:szCs w:val="24"/>
          <w:lang w:val="en-US"/>
        </w:rPr>
        <w:t>fax</w:t>
      </w:r>
      <w:r w:rsidR="00A25804">
        <w:rPr>
          <w:sz w:val="24"/>
          <w:szCs w:val="24"/>
        </w:rPr>
        <w:t>: 2310270306.  Επικοινωνία</w:t>
      </w:r>
      <w:r w:rsidR="006E476D">
        <w:rPr>
          <w:sz w:val="24"/>
          <w:szCs w:val="24"/>
        </w:rPr>
        <w:t>:</w:t>
      </w:r>
      <w:r w:rsidR="00A25804">
        <w:rPr>
          <w:sz w:val="24"/>
          <w:szCs w:val="24"/>
        </w:rPr>
        <w:t xml:space="preserve"> κα Ματίνα Γαβριήλογλου (Ψυχολόγος) – Ισχύει μνημόνιο συνεργασίας με το Υπουργείο Παιδείας</w:t>
      </w:r>
    </w:p>
    <w:p w:rsidR="00B37BA2" w:rsidRPr="00A25804" w:rsidRDefault="00A25804" w:rsidP="00A25804">
      <w:pPr>
        <w:pStyle w:val="a3"/>
        <w:numPr>
          <w:ilvl w:val="0"/>
          <w:numId w:val="9"/>
        </w:numPr>
        <w:rPr>
          <w:sz w:val="24"/>
          <w:szCs w:val="24"/>
        </w:rPr>
      </w:pPr>
      <w:r>
        <w:rPr>
          <w:sz w:val="24"/>
          <w:szCs w:val="24"/>
        </w:rPr>
        <w:t>Λειτουργεί και η τ</w:t>
      </w:r>
      <w:r w:rsidR="00B37BA2" w:rsidRPr="00A25804">
        <w:rPr>
          <w:sz w:val="24"/>
          <w:szCs w:val="24"/>
        </w:rPr>
        <w:t xml:space="preserve">ηλεφωνική γραμμή υποστήριξης παιδιών </w:t>
      </w:r>
      <w:r w:rsidR="00B37BA2" w:rsidRPr="00154948">
        <w:rPr>
          <w:b/>
          <w:sz w:val="24"/>
          <w:szCs w:val="24"/>
          <w:u w:val="single"/>
        </w:rPr>
        <w:t xml:space="preserve">1056 – </w:t>
      </w:r>
      <w:hyperlink r:id="rId25" w:history="1">
        <w:r w:rsidR="00B37BA2" w:rsidRPr="00154948">
          <w:rPr>
            <w:rStyle w:val="-"/>
            <w:b/>
            <w:color w:val="auto"/>
            <w:sz w:val="24"/>
            <w:szCs w:val="24"/>
            <w:lang w:val="en-US"/>
          </w:rPr>
          <w:t>www</w:t>
        </w:r>
        <w:r w:rsidR="00B37BA2" w:rsidRPr="00154948">
          <w:rPr>
            <w:rStyle w:val="-"/>
            <w:b/>
            <w:color w:val="auto"/>
            <w:sz w:val="24"/>
            <w:szCs w:val="24"/>
          </w:rPr>
          <w:t>.</w:t>
        </w:r>
        <w:r w:rsidR="00B37BA2" w:rsidRPr="00154948">
          <w:rPr>
            <w:rStyle w:val="-"/>
            <w:b/>
            <w:color w:val="auto"/>
            <w:sz w:val="24"/>
            <w:szCs w:val="24"/>
            <w:lang w:val="en-US"/>
          </w:rPr>
          <w:t>hamogelo</w:t>
        </w:r>
        <w:r w:rsidR="00B37BA2" w:rsidRPr="00154948">
          <w:rPr>
            <w:rStyle w:val="-"/>
            <w:b/>
            <w:color w:val="auto"/>
            <w:sz w:val="24"/>
            <w:szCs w:val="24"/>
          </w:rPr>
          <w:t>.</w:t>
        </w:r>
        <w:r w:rsidR="00B37BA2" w:rsidRPr="00154948">
          <w:rPr>
            <w:rStyle w:val="-"/>
            <w:b/>
            <w:color w:val="auto"/>
            <w:sz w:val="24"/>
            <w:szCs w:val="24"/>
            <w:lang w:val="en-US"/>
          </w:rPr>
          <w:t>gr</w:t>
        </w:r>
      </w:hyperlink>
    </w:p>
    <w:p w:rsidR="008776C1" w:rsidRPr="00B37BA2" w:rsidRDefault="008776C1" w:rsidP="008776C1">
      <w:pPr>
        <w:pStyle w:val="a3"/>
        <w:rPr>
          <w:sz w:val="24"/>
          <w:szCs w:val="24"/>
        </w:rPr>
      </w:pPr>
    </w:p>
    <w:p w:rsidR="00B37BA2" w:rsidRPr="008776C1" w:rsidRDefault="00B37BA2" w:rsidP="00B37BA2">
      <w:pPr>
        <w:pStyle w:val="a3"/>
        <w:numPr>
          <w:ilvl w:val="0"/>
          <w:numId w:val="10"/>
        </w:numPr>
        <w:spacing w:after="0" w:line="240" w:lineRule="auto"/>
        <w:rPr>
          <w:rFonts w:cs="Arial"/>
          <w:b/>
          <w:bCs/>
          <w:i/>
          <w:color w:val="222222"/>
          <w:sz w:val="24"/>
          <w:szCs w:val="24"/>
        </w:rPr>
      </w:pPr>
      <w:r w:rsidRPr="00B37BA2">
        <w:rPr>
          <w:color w:val="222222"/>
          <w:sz w:val="24"/>
          <w:szCs w:val="24"/>
        </w:rPr>
        <w:t> </w:t>
      </w:r>
      <w:r w:rsidRPr="008776C1">
        <w:rPr>
          <w:rFonts w:cs="Arial"/>
          <w:b/>
          <w:bCs/>
          <w:i/>
          <w:color w:val="222222"/>
          <w:sz w:val="24"/>
          <w:szCs w:val="24"/>
        </w:rPr>
        <w:t>Εταιρεία Προστασίας Ανηλίκων Θεσσαλονίκης  (ΕΠΑΘ)</w:t>
      </w:r>
    </w:p>
    <w:p w:rsidR="00B37BA2" w:rsidRPr="00B37BA2" w:rsidRDefault="00B37BA2" w:rsidP="00B37BA2">
      <w:pPr>
        <w:pStyle w:val="a3"/>
        <w:spacing w:after="0" w:line="240" w:lineRule="auto"/>
        <w:rPr>
          <w:rFonts w:cs="Arial"/>
          <w:bCs/>
          <w:color w:val="222222"/>
          <w:sz w:val="24"/>
          <w:szCs w:val="24"/>
        </w:rPr>
      </w:pPr>
      <w:r w:rsidRPr="00B37BA2">
        <w:rPr>
          <w:rFonts w:cs="Arial"/>
          <w:bCs/>
          <w:color w:val="222222"/>
          <w:sz w:val="24"/>
          <w:szCs w:val="24"/>
        </w:rPr>
        <w:t>[Παρεμβάσεις πρόληψης σε θέματα παραβατικότητας ανηλίκων]</w:t>
      </w:r>
    </w:p>
    <w:p w:rsidR="00B37BA2" w:rsidRPr="00D431A2" w:rsidRDefault="006E476D" w:rsidP="00B37BA2">
      <w:pPr>
        <w:spacing w:after="0" w:line="240" w:lineRule="auto"/>
        <w:rPr>
          <w:rFonts w:cs="Arial"/>
          <w:color w:val="222222"/>
          <w:sz w:val="24"/>
          <w:szCs w:val="24"/>
        </w:rPr>
      </w:pPr>
      <w:r>
        <w:rPr>
          <w:rFonts w:cs="Arial"/>
          <w:color w:val="222222"/>
          <w:sz w:val="24"/>
          <w:szCs w:val="24"/>
        </w:rPr>
        <w:t xml:space="preserve">             Διεύθυνση: </w:t>
      </w:r>
      <w:r w:rsidR="00B37BA2" w:rsidRPr="00D431A2">
        <w:rPr>
          <w:rFonts w:cs="Arial"/>
          <w:color w:val="222222"/>
          <w:sz w:val="24"/>
          <w:szCs w:val="24"/>
        </w:rPr>
        <w:t>Παπαρηγοπούλου 7),</w:t>
      </w:r>
      <w:r>
        <w:rPr>
          <w:rFonts w:cs="Arial"/>
          <w:color w:val="222222"/>
          <w:sz w:val="24"/>
          <w:szCs w:val="24"/>
        </w:rPr>
        <w:t xml:space="preserve"> </w:t>
      </w:r>
      <w:r w:rsidR="008776C1">
        <w:rPr>
          <w:rFonts w:cs="Arial"/>
          <w:color w:val="222222"/>
          <w:sz w:val="24"/>
          <w:szCs w:val="24"/>
        </w:rPr>
        <w:t>τ</w:t>
      </w:r>
      <w:r w:rsidR="008776C1" w:rsidRPr="00D431A2">
        <w:rPr>
          <w:rFonts w:cs="Arial"/>
          <w:color w:val="222222"/>
          <w:sz w:val="24"/>
          <w:szCs w:val="24"/>
        </w:rPr>
        <w:t xml:space="preserve">ηλ.: </w:t>
      </w:r>
      <w:r w:rsidR="008776C1">
        <w:rPr>
          <w:rFonts w:cs="Arial"/>
          <w:color w:val="222222"/>
          <w:sz w:val="24"/>
          <w:szCs w:val="24"/>
        </w:rPr>
        <w:t xml:space="preserve">2310-869150, Fax: 2310-869152  </w:t>
      </w:r>
    </w:p>
    <w:p w:rsidR="00B37BA2" w:rsidRPr="00B37BA2" w:rsidRDefault="006E476D" w:rsidP="00B37BA2">
      <w:pPr>
        <w:spacing w:after="0" w:line="240" w:lineRule="auto"/>
        <w:rPr>
          <w:rFonts w:cs="Arial"/>
          <w:color w:val="222222"/>
          <w:sz w:val="24"/>
          <w:szCs w:val="24"/>
        </w:rPr>
      </w:pPr>
      <w:r>
        <w:rPr>
          <w:rFonts w:cs="Arial"/>
          <w:color w:val="222222"/>
          <w:sz w:val="24"/>
          <w:szCs w:val="24"/>
        </w:rPr>
        <w:t xml:space="preserve">            </w:t>
      </w:r>
      <w:r w:rsidR="00B37BA2">
        <w:rPr>
          <w:rFonts w:cs="Arial"/>
          <w:color w:val="222222"/>
          <w:sz w:val="24"/>
          <w:szCs w:val="24"/>
        </w:rPr>
        <w:t>Επικονωνία : κα</w:t>
      </w:r>
      <w:r w:rsidR="00B37BA2" w:rsidRPr="00D431A2">
        <w:rPr>
          <w:rFonts w:cs="Arial"/>
          <w:color w:val="222222"/>
          <w:sz w:val="24"/>
          <w:szCs w:val="24"/>
        </w:rPr>
        <w:t xml:space="preserve"> Χρυσή Γρηγοριάδου (Κοινωνική Λειτουργός)</w:t>
      </w:r>
    </w:p>
    <w:p w:rsidR="00B37BA2" w:rsidRPr="008776C1" w:rsidRDefault="00B37BA2" w:rsidP="008776C1">
      <w:pPr>
        <w:rPr>
          <w:sz w:val="24"/>
          <w:szCs w:val="24"/>
        </w:rPr>
      </w:pPr>
    </w:p>
    <w:p w:rsidR="00B37BA2" w:rsidRDefault="00B37BA2" w:rsidP="00B37BA2">
      <w:pPr>
        <w:pStyle w:val="a3"/>
        <w:numPr>
          <w:ilvl w:val="0"/>
          <w:numId w:val="10"/>
        </w:numPr>
        <w:rPr>
          <w:sz w:val="24"/>
          <w:szCs w:val="24"/>
        </w:rPr>
      </w:pPr>
      <w:r w:rsidRPr="008776C1">
        <w:rPr>
          <w:b/>
          <w:i/>
          <w:sz w:val="24"/>
          <w:szCs w:val="24"/>
        </w:rPr>
        <w:t>Κέντρο στήριξης Παιδιού και Οικογένειας</w:t>
      </w:r>
      <w:r w:rsidRPr="00B37BA2">
        <w:rPr>
          <w:sz w:val="24"/>
          <w:szCs w:val="24"/>
        </w:rPr>
        <w:t xml:space="preserve"> (Παιδικά Χωριά </w:t>
      </w:r>
      <w:r w:rsidRPr="00B37BA2">
        <w:rPr>
          <w:sz w:val="24"/>
          <w:szCs w:val="24"/>
          <w:lang w:val="en-US"/>
        </w:rPr>
        <w:t>SOS</w:t>
      </w:r>
      <w:r w:rsidRPr="00B37BA2">
        <w:rPr>
          <w:sz w:val="24"/>
          <w:szCs w:val="24"/>
        </w:rPr>
        <w:t>) [Σε δυσμενείς συνθήκες ανάπτυξης γίνεται εκτίμηση , διάγνωση, συμβουλευτική και κατάλληλες ψυχοθεραπείες. Δραστηριοποιείται στο κεντρικό τομέα της πόλης</w:t>
      </w:r>
      <w:r w:rsidR="006E476D">
        <w:rPr>
          <w:sz w:val="24"/>
          <w:szCs w:val="24"/>
        </w:rPr>
        <w:t xml:space="preserve"> –Υλική βοήθεια σε οικογένειες με οικονομικά προβλήματα</w:t>
      </w:r>
      <w:r w:rsidRPr="00B37BA2">
        <w:rPr>
          <w:sz w:val="24"/>
          <w:szCs w:val="24"/>
        </w:rPr>
        <w:t xml:space="preserve">]  -  Εγνατίας 94   -  τηλ.: 2310 226644 / 233692 – </w:t>
      </w:r>
      <w:r w:rsidRPr="00B37BA2">
        <w:rPr>
          <w:sz w:val="24"/>
          <w:szCs w:val="24"/>
          <w:lang w:val="en-US"/>
        </w:rPr>
        <w:t>email</w:t>
      </w:r>
      <w:r w:rsidRPr="00B37BA2">
        <w:rPr>
          <w:sz w:val="24"/>
          <w:szCs w:val="24"/>
        </w:rPr>
        <w:t xml:space="preserve">: </w:t>
      </w:r>
      <w:hyperlink r:id="rId26" w:history="1">
        <w:r w:rsidRPr="00B37BA2">
          <w:rPr>
            <w:rStyle w:val="-"/>
            <w:color w:val="auto"/>
            <w:sz w:val="24"/>
            <w:szCs w:val="24"/>
            <w:lang w:val="en-US"/>
          </w:rPr>
          <w:t>sosthessaloniki</w:t>
        </w:r>
        <w:r w:rsidRPr="00B37BA2">
          <w:rPr>
            <w:rStyle w:val="-"/>
            <w:color w:val="auto"/>
            <w:sz w:val="24"/>
            <w:szCs w:val="24"/>
          </w:rPr>
          <w:t>@</w:t>
        </w:r>
        <w:r w:rsidRPr="00B37BA2">
          <w:rPr>
            <w:rStyle w:val="-"/>
            <w:color w:val="auto"/>
            <w:sz w:val="24"/>
            <w:szCs w:val="24"/>
            <w:lang w:val="en-US"/>
          </w:rPr>
          <w:t>sos</w:t>
        </w:r>
        <w:r w:rsidRPr="00B37BA2">
          <w:rPr>
            <w:rStyle w:val="-"/>
            <w:color w:val="auto"/>
            <w:sz w:val="24"/>
            <w:szCs w:val="24"/>
          </w:rPr>
          <w:t>-</w:t>
        </w:r>
        <w:r w:rsidRPr="00B37BA2">
          <w:rPr>
            <w:rStyle w:val="-"/>
            <w:color w:val="auto"/>
            <w:sz w:val="24"/>
            <w:szCs w:val="24"/>
            <w:lang w:val="en-US"/>
          </w:rPr>
          <w:t>villages</w:t>
        </w:r>
        <w:r w:rsidRPr="00B37BA2">
          <w:rPr>
            <w:rStyle w:val="-"/>
            <w:color w:val="auto"/>
            <w:sz w:val="24"/>
            <w:szCs w:val="24"/>
          </w:rPr>
          <w:t>.</w:t>
        </w:r>
        <w:r w:rsidRPr="00B37BA2">
          <w:rPr>
            <w:rStyle w:val="-"/>
            <w:color w:val="auto"/>
            <w:sz w:val="24"/>
            <w:szCs w:val="24"/>
            <w:lang w:val="en-US"/>
          </w:rPr>
          <w:t>gr</w:t>
        </w:r>
      </w:hyperlink>
      <w:r w:rsidR="006E476D">
        <w:rPr>
          <w:sz w:val="24"/>
          <w:szCs w:val="24"/>
        </w:rPr>
        <w:t>, Επικοινωνία: κος Γιώργος Μπασδάρης</w:t>
      </w:r>
    </w:p>
    <w:p w:rsidR="00154948" w:rsidRDefault="00154948" w:rsidP="00154948">
      <w:pPr>
        <w:pStyle w:val="a3"/>
        <w:rPr>
          <w:sz w:val="24"/>
          <w:szCs w:val="24"/>
        </w:rPr>
      </w:pPr>
    </w:p>
    <w:p w:rsidR="006E476D" w:rsidRDefault="006E476D" w:rsidP="006E476D">
      <w:pPr>
        <w:pStyle w:val="a3"/>
        <w:numPr>
          <w:ilvl w:val="0"/>
          <w:numId w:val="10"/>
        </w:numPr>
        <w:jc w:val="both"/>
        <w:rPr>
          <w:sz w:val="24"/>
          <w:szCs w:val="24"/>
        </w:rPr>
      </w:pPr>
      <w:r w:rsidRPr="00CE1E15">
        <w:rPr>
          <w:b/>
          <w:i/>
          <w:sz w:val="24"/>
          <w:szCs w:val="24"/>
        </w:rPr>
        <w:t>ΧΕΝΘ – Κοινωνική υπηρεσία</w:t>
      </w:r>
      <w:r>
        <w:rPr>
          <w:b/>
          <w:i/>
          <w:sz w:val="24"/>
          <w:szCs w:val="24"/>
        </w:rPr>
        <w:t xml:space="preserve"> [</w:t>
      </w:r>
      <w:r w:rsidRPr="00CE1E15">
        <w:rPr>
          <w:sz w:val="24"/>
          <w:szCs w:val="24"/>
        </w:rPr>
        <w:t>Για προγράμματα και δράσεις ευαισθητοποίησης σε θέματα οικογενειακλής βίας και βίας κατά των γυναικών.</w:t>
      </w:r>
      <w:r>
        <w:rPr>
          <w:sz w:val="24"/>
          <w:szCs w:val="24"/>
        </w:rPr>
        <w:t>]</w:t>
      </w:r>
      <w:r w:rsidRPr="00CE1E15">
        <w:rPr>
          <w:sz w:val="24"/>
          <w:szCs w:val="24"/>
        </w:rPr>
        <w:t xml:space="preserve"> Μητροπόλεως 18, τηλ. 2310 27979</w:t>
      </w:r>
      <w:r>
        <w:rPr>
          <w:sz w:val="24"/>
          <w:szCs w:val="24"/>
        </w:rPr>
        <w:t xml:space="preserve">2. Επικοινωνία με κ. Βασιλική </w:t>
      </w:r>
      <w:r w:rsidRPr="00CE1E15">
        <w:rPr>
          <w:sz w:val="24"/>
          <w:szCs w:val="24"/>
        </w:rPr>
        <w:t xml:space="preserve"> Σελιγκούνα και </w:t>
      </w:r>
      <w:r>
        <w:rPr>
          <w:sz w:val="24"/>
          <w:szCs w:val="24"/>
        </w:rPr>
        <w:t>κ. Κάλια</w:t>
      </w:r>
      <w:r w:rsidRPr="00CE1E15">
        <w:rPr>
          <w:sz w:val="24"/>
          <w:szCs w:val="24"/>
        </w:rPr>
        <w:t xml:space="preserve"> Φόρογλου (Ψυχολόγοι)</w:t>
      </w:r>
    </w:p>
    <w:p w:rsidR="006E476D" w:rsidRPr="006E476D" w:rsidRDefault="006E476D" w:rsidP="006E476D">
      <w:pPr>
        <w:pStyle w:val="a3"/>
        <w:rPr>
          <w:sz w:val="24"/>
          <w:szCs w:val="24"/>
        </w:rPr>
      </w:pPr>
    </w:p>
    <w:p w:rsidR="006E476D" w:rsidRPr="006E476D" w:rsidRDefault="006E476D" w:rsidP="006E476D">
      <w:pPr>
        <w:pStyle w:val="a3"/>
        <w:jc w:val="both"/>
        <w:rPr>
          <w:sz w:val="24"/>
          <w:szCs w:val="24"/>
        </w:rPr>
      </w:pPr>
    </w:p>
    <w:p w:rsidR="00CE1E15" w:rsidRPr="006E476D" w:rsidRDefault="00154948" w:rsidP="006E476D">
      <w:pPr>
        <w:pStyle w:val="a3"/>
        <w:numPr>
          <w:ilvl w:val="0"/>
          <w:numId w:val="10"/>
        </w:numPr>
        <w:jc w:val="both"/>
        <w:rPr>
          <w:sz w:val="24"/>
          <w:szCs w:val="24"/>
        </w:rPr>
      </w:pPr>
      <w:r w:rsidRPr="00CE1E15">
        <w:rPr>
          <w:b/>
          <w:i/>
          <w:sz w:val="24"/>
          <w:szCs w:val="24"/>
        </w:rPr>
        <w:t>Αντιγόνη</w:t>
      </w:r>
      <w:r w:rsidR="004F0F6C" w:rsidRPr="00CE1E15">
        <w:rPr>
          <w:b/>
          <w:i/>
          <w:sz w:val="24"/>
          <w:szCs w:val="24"/>
        </w:rPr>
        <w:t xml:space="preserve"> – Κέντρο Πληροφόρησης και Τεκμηρίωσης για τον Ρατσισμό, την Οικολογία, την Ειρήνη και τη Μη Βία</w:t>
      </w:r>
      <w:r w:rsidR="00583DA2" w:rsidRPr="00CE1E15">
        <w:rPr>
          <w:sz w:val="24"/>
          <w:szCs w:val="24"/>
        </w:rPr>
        <w:t>-   (Υλοποίηση εκπαιδευτικών  παρεμβάσεων και προγραμμάτων)</w:t>
      </w:r>
      <w:r w:rsidR="006E476D">
        <w:rPr>
          <w:sz w:val="24"/>
          <w:szCs w:val="24"/>
        </w:rPr>
        <w:t xml:space="preserve"> </w:t>
      </w:r>
      <w:r w:rsidR="00583DA2" w:rsidRPr="00CE1E15">
        <w:rPr>
          <w:sz w:val="24"/>
          <w:szCs w:val="24"/>
        </w:rPr>
        <w:t xml:space="preserve">Πτολεμαίων 29Α – τηλ. 2310 285688 – </w:t>
      </w:r>
      <w:hyperlink r:id="rId27" w:history="1">
        <w:r w:rsidR="006E476D" w:rsidRPr="006E476D">
          <w:rPr>
            <w:rStyle w:val="-"/>
            <w:color w:val="auto"/>
            <w:sz w:val="24"/>
            <w:szCs w:val="24"/>
            <w:lang w:val="en-US"/>
          </w:rPr>
          <w:t>www</w:t>
        </w:r>
        <w:r w:rsidR="006E476D" w:rsidRPr="006E476D">
          <w:rPr>
            <w:rStyle w:val="-"/>
            <w:color w:val="auto"/>
            <w:sz w:val="24"/>
            <w:szCs w:val="24"/>
          </w:rPr>
          <w:t>.</w:t>
        </w:r>
        <w:r w:rsidR="006E476D" w:rsidRPr="006E476D">
          <w:rPr>
            <w:rStyle w:val="-"/>
            <w:color w:val="auto"/>
            <w:sz w:val="24"/>
            <w:szCs w:val="24"/>
            <w:lang w:val="en-US"/>
          </w:rPr>
          <w:t>antigone</w:t>
        </w:r>
        <w:r w:rsidR="006E476D" w:rsidRPr="006E476D">
          <w:rPr>
            <w:rStyle w:val="-"/>
            <w:color w:val="auto"/>
            <w:sz w:val="24"/>
            <w:szCs w:val="24"/>
          </w:rPr>
          <w:t>.</w:t>
        </w:r>
        <w:r w:rsidR="006E476D" w:rsidRPr="006E476D">
          <w:rPr>
            <w:rStyle w:val="-"/>
            <w:color w:val="auto"/>
            <w:sz w:val="24"/>
            <w:szCs w:val="24"/>
            <w:lang w:val="en-US"/>
          </w:rPr>
          <w:t>gr</w:t>
        </w:r>
      </w:hyperlink>
      <w:r w:rsidR="006E476D" w:rsidRPr="006E476D">
        <w:rPr>
          <w:sz w:val="24"/>
          <w:szCs w:val="24"/>
        </w:rPr>
        <w:t>,</w:t>
      </w:r>
      <w:r w:rsidR="006E476D">
        <w:rPr>
          <w:sz w:val="24"/>
          <w:szCs w:val="24"/>
        </w:rPr>
        <w:t xml:space="preserve"> </w:t>
      </w:r>
      <w:r w:rsidR="00583DA2" w:rsidRPr="00CE1E15">
        <w:rPr>
          <w:sz w:val="24"/>
          <w:szCs w:val="24"/>
        </w:rPr>
        <w:t>Επικοινωνία: Αθανασία Τέλλιου και Σοφία Κυπριανίδου</w:t>
      </w:r>
    </w:p>
    <w:p w:rsidR="00CE1E15" w:rsidRPr="00CE1E15" w:rsidRDefault="00CE1E15" w:rsidP="00CE1E15">
      <w:pPr>
        <w:pStyle w:val="a3"/>
        <w:jc w:val="both"/>
        <w:rPr>
          <w:sz w:val="24"/>
          <w:szCs w:val="24"/>
        </w:rPr>
      </w:pPr>
    </w:p>
    <w:p w:rsidR="00CE1E15" w:rsidRDefault="00CE1E15" w:rsidP="00CE1E15">
      <w:pPr>
        <w:pStyle w:val="a3"/>
        <w:numPr>
          <w:ilvl w:val="0"/>
          <w:numId w:val="10"/>
        </w:numPr>
        <w:spacing w:after="0" w:line="240" w:lineRule="auto"/>
        <w:rPr>
          <w:sz w:val="24"/>
          <w:szCs w:val="24"/>
        </w:rPr>
      </w:pPr>
      <w:r w:rsidRPr="008776C1">
        <w:rPr>
          <w:b/>
          <w:i/>
          <w:sz w:val="24"/>
          <w:szCs w:val="24"/>
        </w:rPr>
        <w:t xml:space="preserve">ΕΚΑΨΥ  </w:t>
      </w:r>
      <w:r w:rsidRPr="00B37BA2">
        <w:rPr>
          <w:sz w:val="24"/>
          <w:szCs w:val="24"/>
        </w:rPr>
        <w:t xml:space="preserve">(Εταιρία για τον Κοινωνικό αποκλεισμό και την Ψυχική Υγεία / Κακοποίηση και ενδοοικογενειακή βία - Ενημερώσεις, επιμορφώσεις, ευαισθητοποίηση  σε θέματα ψυχικής υγείας και διαφορετικότητας)   Εγνατίας  95 -  τηλ. 2310276782 -  </w:t>
      </w:r>
      <w:hyperlink r:id="rId28" w:history="1">
        <w:r w:rsidRPr="00B37BA2">
          <w:rPr>
            <w:rStyle w:val="-"/>
            <w:color w:val="auto"/>
            <w:sz w:val="24"/>
            <w:szCs w:val="24"/>
            <w:u w:val="none"/>
            <w:lang w:val="en-US"/>
          </w:rPr>
          <w:t>info</w:t>
        </w:r>
        <w:r w:rsidRPr="00B37BA2">
          <w:rPr>
            <w:rStyle w:val="-"/>
            <w:color w:val="auto"/>
            <w:sz w:val="24"/>
            <w:szCs w:val="24"/>
            <w:u w:val="none"/>
          </w:rPr>
          <w:t>@</w:t>
        </w:r>
        <w:r w:rsidRPr="00B37BA2">
          <w:rPr>
            <w:rStyle w:val="-"/>
            <w:color w:val="auto"/>
            <w:sz w:val="24"/>
            <w:szCs w:val="24"/>
            <w:u w:val="none"/>
            <w:lang w:val="en-US"/>
          </w:rPr>
          <w:t>ekapsy</w:t>
        </w:r>
        <w:r w:rsidRPr="00B37BA2">
          <w:rPr>
            <w:rStyle w:val="-"/>
            <w:color w:val="auto"/>
            <w:sz w:val="24"/>
            <w:szCs w:val="24"/>
            <w:u w:val="none"/>
          </w:rPr>
          <w:t>.</w:t>
        </w:r>
        <w:r w:rsidRPr="00B37BA2">
          <w:rPr>
            <w:rStyle w:val="-"/>
            <w:color w:val="auto"/>
            <w:sz w:val="24"/>
            <w:szCs w:val="24"/>
            <w:u w:val="none"/>
            <w:lang w:val="en-US"/>
          </w:rPr>
          <w:t>gr</w:t>
        </w:r>
      </w:hyperlink>
      <w:r w:rsidR="006E476D">
        <w:rPr>
          <w:sz w:val="24"/>
          <w:szCs w:val="24"/>
        </w:rPr>
        <w:t xml:space="preserve">    Επικοινωνία: κα Ζαφειράτου</w:t>
      </w:r>
    </w:p>
    <w:p w:rsidR="00CE1E15" w:rsidRPr="00CE1E15" w:rsidRDefault="00CE1E15" w:rsidP="00CE1E15">
      <w:pPr>
        <w:pStyle w:val="a3"/>
        <w:rPr>
          <w:sz w:val="24"/>
          <w:szCs w:val="24"/>
        </w:rPr>
      </w:pPr>
    </w:p>
    <w:p w:rsidR="00CE1E15" w:rsidRDefault="00CE1E15" w:rsidP="00CE1E15">
      <w:pPr>
        <w:pStyle w:val="a3"/>
        <w:spacing w:after="0" w:line="240" w:lineRule="auto"/>
        <w:rPr>
          <w:sz w:val="24"/>
          <w:szCs w:val="24"/>
        </w:rPr>
      </w:pPr>
    </w:p>
    <w:p w:rsidR="00CE1E15" w:rsidRPr="00B37BA2" w:rsidRDefault="00CE1E15" w:rsidP="00CE1E15">
      <w:pPr>
        <w:pStyle w:val="a3"/>
        <w:numPr>
          <w:ilvl w:val="0"/>
          <w:numId w:val="10"/>
        </w:numPr>
        <w:rPr>
          <w:sz w:val="24"/>
          <w:szCs w:val="24"/>
        </w:rPr>
      </w:pPr>
      <w:r w:rsidRPr="008776C1">
        <w:rPr>
          <w:b/>
          <w:i/>
          <w:sz w:val="24"/>
          <w:szCs w:val="24"/>
        </w:rPr>
        <w:t>Μέριμνα</w:t>
      </w:r>
      <w:r w:rsidRPr="008776C1">
        <w:rPr>
          <w:i/>
          <w:sz w:val="24"/>
          <w:szCs w:val="24"/>
        </w:rPr>
        <w:t xml:space="preserve"> -</w:t>
      </w:r>
      <w:r w:rsidR="006E476D">
        <w:rPr>
          <w:sz w:val="24"/>
          <w:szCs w:val="24"/>
        </w:rPr>
        <w:t xml:space="preserve">  [Γ</w:t>
      </w:r>
      <w:r w:rsidRPr="00B37BA2">
        <w:rPr>
          <w:sz w:val="24"/>
          <w:szCs w:val="24"/>
        </w:rPr>
        <w:t>ια τη φροντίδα παιδιών και οικογενειών στην αρρώστια και το θάνατο</w:t>
      </w:r>
      <w:r w:rsidR="006E476D">
        <w:rPr>
          <w:sz w:val="24"/>
          <w:szCs w:val="24"/>
        </w:rPr>
        <w:t>]</w:t>
      </w:r>
      <w:r w:rsidRPr="00B37BA2">
        <w:rPr>
          <w:sz w:val="24"/>
          <w:szCs w:val="24"/>
        </w:rPr>
        <w:t xml:space="preserve"> Φράγκων 13 - τηλ.: 2310 510010  -  </w:t>
      </w:r>
      <w:r w:rsidRPr="00B37BA2">
        <w:rPr>
          <w:rFonts w:cs="Tahoma"/>
          <w:sz w:val="24"/>
          <w:szCs w:val="24"/>
          <w:shd w:val="clear" w:color="auto" w:fill="FFFFFF"/>
        </w:rPr>
        <w:t>email : </w:t>
      </w:r>
      <w:hyperlink r:id="rId29" w:history="1">
        <w:r w:rsidRPr="00B37BA2">
          <w:rPr>
            <w:rStyle w:val="-"/>
            <w:rFonts w:cs="Tahoma"/>
            <w:color w:val="auto"/>
            <w:sz w:val="24"/>
            <w:szCs w:val="24"/>
            <w:u w:val="none"/>
            <w:shd w:val="clear" w:color="auto" w:fill="FFFFFF"/>
          </w:rPr>
          <w:t>thessaloniki.support@merimna.org.gr</w:t>
        </w:r>
      </w:hyperlink>
      <w:r w:rsidR="006E476D">
        <w:rPr>
          <w:sz w:val="24"/>
          <w:szCs w:val="24"/>
        </w:rPr>
        <w:t xml:space="preserve">, Επικοινωνία: Ντίνα Τσελεπή και </w:t>
      </w:r>
      <w:r w:rsidR="006E476D" w:rsidRPr="00B37BA2">
        <w:rPr>
          <w:sz w:val="24"/>
          <w:szCs w:val="24"/>
        </w:rPr>
        <w:t xml:space="preserve"> </w:t>
      </w:r>
      <w:r w:rsidR="006E476D">
        <w:rPr>
          <w:sz w:val="24"/>
          <w:szCs w:val="24"/>
        </w:rPr>
        <w:t xml:space="preserve">Έλλη </w:t>
      </w:r>
      <w:r w:rsidR="006E476D" w:rsidRPr="00B37BA2">
        <w:rPr>
          <w:sz w:val="24"/>
          <w:szCs w:val="24"/>
        </w:rPr>
        <w:t xml:space="preserve">Μανάτου </w:t>
      </w:r>
      <w:r w:rsidR="006E476D">
        <w:rPr>
          <w:sz w:val="24"/>
          <w:szCs w:val="24"/>
        </w:rPr>
        <w:t xml:space="preserve"> (Ψυχολόγοι)</w:t>
      </w:r>
    </w:p>
    <w:p w:rsidR="00B37BA2" w:rsidRPr="00583DA2" w:rsidRDefault="00B37BA2" w:rsidP="00CE1E15">
      <w:pPr>
        <w:pStyle w:val="a3"/>
        <w:rPr>
          <w:b/>
          <w:i/>
          <w:sz w:val="24"/>
          <w:szCs w:val="24"/>
        </w:rPr>
      </w:pPr>
    </w:p>
    <w:p w:rsidR="00583DA2" w:rsidRDefault="00E05517" w:rsidP="00583DA2">
      <w:pPr>
        <w:pStyle w:val="a3"/>
        <w:rPr>
          <w:b/>
          <w:i/>
          <w:sz w:val="24"/>
          <w:szCs w:val="24"/>
        </w:rPr>
      </w:pPr>
      <w:r>
        <w:rPr>
          <w:b/>
          <w:i/>
          <w:sz w:val="24"/>
          <w:szCs w:val="24"/>
        </w:rPr>
        <w:t>…………………………………………………………………………………………………………………………………………..</w:t>
      </w:r>
    </w:p>
    <w:p w:rsidR="00CE1E15" w:rsidRPr="00583DA2" w:rsidRDefault="00CE1E15" w:rsidP="00583DA2">
      <w:pPr>
        <w:pStyle w:val="a3"/>
        <w:rPr>
          <w:b/>
          <w:i/>
          <w:sz w:val="24"/>
          <w:szCs w:val="24"/>
        </w:rPr>
      </w:pPr>
    </w:p>
    <w:p w:rsidR="00583DA2" w:rsidRPr="00583DA2" w:rsidRDefault="00583DA2" w:rsidP="00583DA2">
      <w:pPr>
        <w:pStyle w:val="a3"/>
        <w:rPr>
          <w:b/>
          <w:i/>
          <w:sz w:val="24"/>
          <w:szCs w:val="24"/>
        </w:rPr>
      </w:pPr>
      <w:bookmarkStart w:id="0" w:name="_GoBack"/>
      <w:bookmarkEnd w:id="0"/>
    </w:p>
    <w:p w:rsidR="00B37BA2" w:rsidRPr="00B37BA2" w:rsidRDefault="00B37BA2" w:rsidP="00B37BA2">
      <w:pPr>
        <w:pStyle w:val="a3"/>
        <w:rPr>
          <w:sz w:val="24"/>
          <w:szCs w:val="24"/>
        </w:rPr>
      </w:pPr>
    </w:p>
    <w:p w:rsidR="008776C1" w:rsidRPr="008776C1" w:rsidRDefault="008776C1" w:rsidP="008776C1">
      <w:pPr>
        <w:pStyle w:val="a3"/>
        <w:rPr>
          <w:sz w:val="24"/>
          <w:szCs w:val="24"/>
        </w:rPr>
      </w:pPr>
    </w:p>
    <w:p w:rsidR="008776C1" w:rsidRDefault="008776C1" w:rsidP="008776C1">
      <w:pPr>
        <w:spacing w:after="0" w:line="240" w:lineRule="auto"/>
        <w:rPr>
          <w:sz w:val="24"/>
          <w:szCs w:val="24"/>
        </w:rPr>
      </w:pPr>
    </w:p>
    <w:p w:rsidR="009F4932" w:rsidRDefault="009F4932" w:rsidP="00B10F17">
      <w:pPr>
        <w:spacing w:after="0"/>
        <w:jc w:val="both"/>
        <w:rPr>
          <w:sz w:val="24"/>
          <w:szCs w:val="24"/>
        </w:rPr>
      </w:pPr>
    </w:p>
    <w:p w:rsidR="008776C1" w:rsidRPr="008776C1" w:rsidRDefault="008776C1" w:rsidP="008776C1">
      <w:pPr>
        <w:jc w:val="center"/>
        <w:rPr>
          <w:b/>
          <w:sz w:val="28"/>
          <w:szCs w:val="28"/>
        </w:rPr>
      </w:pPr>
      <w:r>
        <w:rPr>
          <w:b/>
          <w:sz w:val="28"/>
          <w:szCs w:val="28"/>
          <w:lang w:val="en-US"/>
        </w:rPr>
        <w:t>V</w:t>
      </w:r>
      <w:r>
        <w:rPr>
          <w:b/>
          <w:sz w:val="28"/>
          <w:szCs w:val="28"/>
        </w:rPr>
        <w:t>Ι</w:t>
      </w:r>
      <w:r w:rsidRPr="0022527C">
        <w:rPr>
          <w:b/>
          <w:sz w:val="28"/>
          <w:szCs w:val="28"/>
        </w:rPr>
        <w:t>)</w:t>
      </w:r>
      <w:r w:rsidR="006E476D">
        <w:rPr>
          <w:b/>
          <w:sz w:val="28"/>
          <w:szCs w:val="28"/>
        </w:rPr>
        <w:t xml:space="preserve"> </w:t>
      </w:r>
      <w:r>
        <w:rPr>
          <w:b/>
          <w:sz w:val="28"/>
          <w:szCs w:val="28"/>
        </w:rPr>
        <w:t>ΓΡΑΜΜΕΣ ΕΠΙΚΟΙΝΩΝΙΑΣ</w:t>
      </w:r>
    </w:p>
    <w:p w:rsidR="008776C1" w:rsidRDefault="008776C1" w:rsidP="008776C1">
      <w:pPr>
        <w:pStyle w:val="a3"/>
        <w:numPr>
          <w:ilvl w:val="0"/>
          <w:numId w:val="11"/>
        </w:numPr>
        <w:spacing w:after="0" w:line="240" w:lineRule="auto"/>
        <w:rPr>
          <w:rFonts w:asciiTheme="minorHAnsi" w:hAnsiTheme="minorHAnsi" w:cs="Arial"/>
          <w:sz w:val="24"/>
          <w:szCs w:val="24"/>
          <w:shd w:val="clear" w:color="auto" w:fill="FFFFFF"/>
        </w:rPr>
      </w:pPr>
      <w:r w:rsidRPr="00A25804">
        <w:rPr>
          <w:rFonts w:asciiTheme="minorHAnsi" w:hAnsiTheme="minorHAnsi" w:cs="Arial"/>
          <w:sz w:val="24"/>
          <w:szCs w:val="24"/>
          <w:shd w:val="clear" w:color="auto" w:fill="FFFFFF"/>
        </w:rPr>
        <w:t xml:space="preserve">Το </w:t>
      </w:r>
      <w:r w:rsidRPr="00A25804">
        <w:rPr>
          <w:rFonts w:asciiTheme="minorHAnsi" w:hAnsiTheme="minorHAnsi" w:cs="Arial"/>
          <w:b/>
          <w:i/>
          <w:sz w:val="24"/>
          <w:szCs w:val="24"/>
          <w:shd w:val="clear" w:color="auto" w:fill="FFFFFF"/>
        </w:rPr>
        <w:t>Κέντρο Μέριμνας Οικογένειας και Παιδιού (</w:t>
      </w:r>
      <w:r w:rsidRPr="00A25804">
        <w:rPr>
          <w:rStyle w:val="a5"/>
          <w:rFonts w:asciiTheme="minorHAnsi" w:hAnsiTheme="minorHAnsi" w:cs="Arial"/>
          <w:b/>
          <w:bCs/>
          <w:i w:val="0"/>
          <w:sz w:val="24"/>
          <w:szCs w:val="24"/>
          <w:shd w:val="clear" w:color="auto" w:fill="FFFFFF"/>
        </w:rPr>
        <w:t>ΚΜΟΠ</w:t>
      </w:r>
      <w:r w:rsidRPr="00A25804">
        <w:rPr>
          <w:rFonts w:asciiTheme="minorHAnsi" w:hAnsiTheme="minorHAnsi" w:cs="Arial"/>
          <w:b/>
          <w:i/>
          <w:sz w:val="24"/>
          <w:szCs w:val="24"/>
          <w:shd w:val="clear" w:color="auto" w:fill="FFFFFF"/>
        </w:rPr>
        <w:t>)</w:t>
      </w:r>
      <w:r w:rsidRPr="00A25804">
        <w:rPr>
          <w:rFonts w:asciiTheme="minorHAnsi" w:hAnsiTheme="minorHAnsi" w:cs="Arial"/>
          <w:sz w:val="24"/>
          <w:szCs w:val="24"/>
          <w:shd w:val="clear" w:color="auto" w:fill="FFFFFF"/>
        </w:rPr>
        <w:t xml:space="preserve"> είναι μη κυβερνητική οργάνωση Θεσσαλονίκη  </w:t>
      </w:r>
      <w:r w:rsidR="00A25804" w:rsidRPr="00154948">
        <w:rPr>
          <w:rFonts w:asciiTheme="minorHAnsi" w:hAnsiTheme="minorHAnsi" w:cs="Arial"/>
          <w:sz w:val="24"/>
          <w:szCs w:val="24"/>
          <w:u w:val="single"/>
          <w:shd w:val="clear" w:color="auto" w:fill="FFFFFF"/>
        </w:rPr>
        <w:t>τηλ</w:t>
      </w:r>
      <w:r w:rsidRPr="00154948">
        <w:rPr>
          <w:rFonts w:asciiTheme="minorHAnsi" w:hAnsiTheme="minorHAnsi" w:cs="Arial"/>
          <w:sz w:val="24"/>
          <w:szCs w:val="24"/>
          <w:u w:val="single"/>
          <w:shd w:val="clear" w:color="auto" w:fill="FFFFFF"/>
        </w:rPr>
        <w:t>.  2310 534322</w:t>
      </w:r>
      <w:r w:rsidRPr="00A25804">
        <w:rPr>
          <w:rFonts w:asciiTheme="minorHAnsi" w:hAnsiTheme="minorHAnsi" w:cs="Arial"/>
          <w:sz w:val="24"/>
          <w:szCs w:val="24"/>
          <w:shd w:val="clear" w:color="auto" w:fill="FFFFFF"/>
        </w:rPr>
        <w:t xml:space="preserve">   -   Πρόγραμμα</w:t>
      </w:r>
      <w:r w:rsidR="00A25804">
        <w:rPr>
          <w:rFonts w:asciiTheme="minorHAnsi" w:hAnsiTheme="minorHAnsi" w:cs="Arial"/>
          <w:sz w:val="24"/>
          <w:szCs w:val="24"/>
          <w:shd w:val="clear" w:color="auto" w:fill="FFFFFF"/>
        </w:rPr>
        <w:t xml:space="preserve"> Ηλεκτρονική Πλατφόρμα</w:t>
      </w:r>
      <w:r w:rsidRPr="00A25804">
        <w:rPr>
          <w:rFonts w:asciiTheme="minorHAnsi" w:hAnsiTheme="minorHAnsi" w:cs="Arial"/>
          <w:sz w:val="24"/>
          <w:szCs w:val="24"/>
          <w:shd w:val="clear" w:color="auto" w:fill="FFFFFF"/>
        </w:rPr>
        <w:t xml:space="preserve">: </w:t>
      </w:r>
      <w:r w:rsidRPr="00154948">
        <w:rPr>
          <w:rFonts w:asciiTheme="minorHAnsi" w:hAnsiTheme="minorHAnsi" w:cs="Arial"/>
          <w:b/>
          <w:sz w:val="24"/>
          <w:szCs w:val="24"/>
          <w:shd w:val="clear" w:color="auto" w:fill="FFFFFF"/>
        </w:rPr>
        <w:t>«Ζήσε χωρίς εκφοβισμό»</w:t>
      </w:r>
      <w:r w:rsidR="00A25804">
        <w:rPr>
          <w:rFonts w:asciiTheme="minorHAnsi" w:hAnsiTheme="minorHAnsi" w:cs="Arial"/>
          <w:sz w:val="24"/>
          <w:szCs w:val="24"/>
          <w:shd w:val="clear" w:color="auto" w:fill="FFFFFF"/>
        </w:rPr>
        <w:t>για την πρόληψη και αντιμετώπιση της ενδοσχολικής βίας</w:t>
      </w:r>
      <w:hyperlink r:id="rId30" w:history="1">
        <w:r w:rsidRPr="00A25804">
          <w:rPr>
            <w:rStyle w:val="-"/>
            <w:rFonts w:asciiTheme="minorHAnsi" w:hAnsiTheme="minorHAnsi" w:cs="Arial"/>
            <w:color w:val="auto"/>
            <w:sz w:val="24"/>
            <w:szCs w:val="24"/>
            <w:u w:val="none"/>
            <w:shd w:val="clear" w:color="auto" w:fill="FFFFFF"/>
            <w:lang w:val="en-US"/>
          </w:rPr>
          <w:t>WWW</w:t>
        </w:r>
        <w:r w:rsidRPr="00A25804">
          <w:rPr>
            <w:rStyle w:val="-"/>
            <w:rFonts w:asciiTheme="minorHAnsi" w:hAnsiTheme="minorHAnsi" w:cs="Arial"/>
            <w:color w:val="auto"/>
            <w:sz w:val="24"/>
            <w:szCs w:val="24"/>
            <w:u w:val="none"/>
            <w:shd w:val="clear" w:color="auto" w:fill="FFFFFF"/>
          </w:rPr>
          <w:t>.</w:t>
        </w:r>
        <w:r w:rsidRPr="00A25804">
          <w:rPr>
            <w:rStyle w:val="-"/>
            <w:rFonts w:asciiTheme="minorHAnsi" w:hAnsiTheme="minorHAnsi" w:cs="Arial"/>
            <w:color w:val="auto"/>
            <w:sz w:val="24"/>
            <w:szCs w:val="24"/>
            <w:u w:val="none"/>
            <w:shd w:val="clear" w:color="auto" w:fill="FFFFFF"/>
            <w:lang w:val="en-US"/>
          </w:rPr>
          <w:t>livewithoutbullying</w:t>
        </w:r>
        <w:r w:rsidRPr="00A25804">
          <w:rPr>
            <w:rStyle w:val="-"/>
            <w:rFonts w:asciiTheme="minorHAnsi" w:hAnsiTheme="minorHAnsi" w:cs="Arial"/>
            <w:color w:val="auto"/>
            <w:sz w:val="24"/>
            <w:szCs w:val="24"/>
            <w:u w:val="none"/>
            <w:shd w:val="clear" w:color="auto" w:fill="FFFFFF"/>
          </w:rPr>
          <w:t>.</w:t>
        </w:r>
        <w:r w:rsidRPr="00A25804">
          <w:rPr>
            <w:rStyle w:val="-"/>
            <w:rFonts w:asciiTheme="minorHAnsi" w:hAnsiTheme="minorHAnsi" w:cs="Arial"/>
            <w:color w:val="auto"/>
            <w:sz w:val="24"/>
            <w:szCs w:val="24"/>
            <w:u w:val="none"/>
            <w:shd w:val="clear" w:color="auto" w:fill="FFFFFF"/>
            <w:lang w:val="en-US"/>
          </w:rPr>
          <w:t>com</w:t>
        </w:r>
      </w:hyperlink>
      <w:r w:rsidR="00A25804" w:rsidRPr="00A25804">
        <w:rPr>
          <w:rFonts w:asciiTheme="minorHAnsi" w:hAnsiTheme="minorHAnsi" w:cs="Arial"/>
          <w:sz w:val="24"/>
          <w:szCs w:val="24"/>
          <w:shd w:val="clear" w:color="auto" w:fill="FFFFFF"/>
        </w:rPr>
        <w:t xml:space="preserve">Αθήνα, Σκουφά 75, τηλ.  </w:t>
      </w:r>
      <w:r w:rsidRPr="00A25804">
        <w:rPr>
          <w:rFonts w:asciiTheme="minorHAnsi" w:hAnsiTheme="minorHAnsi" w:cs="Arial"/>
          <w:sz w:val="24"/>
          <w:szCs w:val="24"/>
          <w:shd w:val="clear" w:color="auto" w:fill="FFFFFF"/>
        </w:rPr>
        <w:t xml:space="preserve">210 3637547  -  </w:t>
      </w:r>
      <w:hyperlink r:id="rId31" w:history="1">
        <w:r w:rsidRPr="00A25804">
          <w:rPr>
            <w:rStyle w:val="-"/>
            <w:rFonts w:asciiTheme="minorHAnsi" w:hAnsiTheme="minorHAnsi" w:cs="Arial"/>
            <w:color w:val="auto"/>
            <w:sz w:val="24"/>
            <w:szCs w:val="24"/>
            <w:u w:val="none"/>
            <w:shd w:val="clear" w:color="auto" w:fill="FFFFFF"/>
            <w:lang w:val="en-US"/>
          </w:rPr>
          <w:t>kmop</w:t>
        </w:r>
        <w:r w:rsidRPr="00A25804">
          <w:rPr>
            <w:rStyle w:val="-"/>
            <w:rFonts w:asciiTheme="minorHAnsi" w:hAnsiTheme="minorHAnsi" w:cs="Arial"/>
            <w:color w:val="auto"/>
            <w:sz w:val="24"/>
            <w:szCs w:val="24"/>
            <w:u w:val="none"/>
            <w:shd w:val="clear" w:color="auto" w:fill="FFFFFF"/>
          </w:rPr>
          <w:t>@</w:t>
        </w:r>
        <w:r w:rsidRPr="00A25804">
          <w:rPr>
            <w:rStyle w:val="-"/>
            <w:rFonts w:asciiTheme="minorHAnsi" w:hAnsiTheme="minorHAnsi" w:cs="Arial"/>
            <w:color w:val="auto"/>
            <w:sz w:val="24"/>
            <w:szCs w:val="24"/>
            <w:u w:val="none"/>
            <w:shd w:val="clear" w:color="auto" w:fill="FFFFFF"/>
            <w:lang w:val="en-US"/>
          </w:rPr>
          <w:t>kmop</w:t>
        </w:r>
        <w:r w:rsidRPr="00A25804">
          <w:rPr>
            <w:rStyle w:val="-"/>
            <w:rFonts w:asciiTheme="minorHAnsi" w:hAnsiTheme="minorHAnsi" w:cs="Arial"/>
            <w:color w:val="auto"/>
            <w:sz w:val="24"/>
            <w:szCs w:val="24"/>
            <w:u w:val="none"/>
            <w:shd w:val="clear" w:color="auto" w:fill="FFFFFF"/>
          </w:rPr>
          <w:t>.</w:t>
        </w:r>
        <w:r w:rsidRPr="00A25804">
          <w:rPr>
            <w:rStyle w:val="-"/>
            <w:rFonts w:asciiTheme="minorHAnsi" w:hAnsiTheme="minorHAnsi" w:cs="Arial"/>
            <w:color w:val="auto"/>
            <w:sz w:val="24"/>
            <w:szCs w:val="24"/>
            <w:u w:val="none"/>
            <w:shd w:val="clear" w:color="auto" w:fill="FFFFFF"/>
            <w:lang w:val="en-US"/>
          </w:rPr>
          <w:t>eu</w:t>
        </w:r>
      </w:hyperlink>
    </w:p>
    <w:p w:rsidR="00A25804" w:rsidRPr="00A25804" w:rsidRDefault="00154948" w:rsidP="00A25804">
      <w:pPr>
        <w:pStyle w:val="a3"/>
        <w:spacing w:after="0" w:line="240" w:lineRule="auto"/>
        <w:rPr>
          <w:rFonts w:asciiTheme="minorHAnsi" w:hAnsiTheme="minorHAnsi" w:cs="Arial"/>
          <w:sz w:val="24"/>
          <w:szCs w:val="24"/>
          <w:shd w:val="clear" w:color="auto" w:fill="FFFFFF"/>
        </w:rPr>
      </w:pPr>
      <w:r>
        <w:rPr>
          <w:rFonts w:asciiTheme="minorHAnsi" w:hAnsiTheme="minorHAnsi" w:cs="Arial"/>
          <w:sz w:val="24"/>
          <w:szCs w:val="24"/>
          <w:shd w:val="clear" w:color="auto" w:fill="FFFFFF"/>
        </w:rPr>
        <w:t xml:space="preserve">[ </w:t>
      </w:r>
      <w:r w:rsidR="00A25804">
        <w:rPr>
          <w:rFonts w:asciiTheme="minorHAnsi" w:hAnsiTheme="minorHAnsi" w:cs="Arial"/>
          <w:sz w:val="24"/>
          <w:szCs w:val="24"/>
          <w:shd w:val="clear" w:color="auto" w:fill="FFFFFF"/>
        </w:rPr>
        <w:t>Για μαθητές/τριες 10-18 ετών</w:t>
      </w:r>
      <w:r>
        <w:rPr>
          <w:rFonts w:asciiTheme="minorHAnsi" w:hAnsiTheme="minorHAnsi" w:cs="Arial"/>
          <w:sz w:val="24"/>
          <w:szCs w:val="24"/>
          <w:shd w:val="clear" w:color="auto" w:fill="FFFFFF"/>
        </w:rPr>
        <w:t>, γονείς και εκπαιδευτικούς. Παρέχονται δωρεάν υπηρεσίες συμβουλευτικής και πληροφόρησης, καθώς και βιβλιοθήκη ελεύθερης πρόσβασης με πλούσιο υλικό για τον εκφοβισμό και την εφηβική υγεία]</w:t>
      </w:r>
    </w:p>
    <w:p w:rsidR="008776C1" w:rsidRPr="008776C1" w:rsidRDefault="008776C1" w:rsidP="008776C1">
      <w:pPr>
        <w:shd w:val="clear" w:color="auto" w:fill="FFFFFF"/>
        <w:spacing w:after="0" w:line="240" w:lineRule="auto"/>
        <w:jc w:val="both"/>
        <w:textAlignment w:val="baseline"/>
        <w:rPr>
          <w:rFonts w:eastAsia="Times New Roman" w:cs="Arial"/>
          <w:bCs/>
          <w:sz w:val="24"/>
          <w:szCs w:val="24"/>
          <w:lang w:eastAsia="el-GR"/>
        </w:rPr>
      </w:pPr>
    </w:p>
    <w:p w:rsidR="008776C1" w:rsidRPr="008776C1" w:rsidRDefault="008776C1" w:rsidP="008776C1">
      <w:pPr>
        <w:pStyle w:val="a3"/>
        <w:numPr>
          <w:ilvl w:val="0"/>
          <w:numId w:val="11"/>
        </w:numPr>
        <w:shd w:val="clear" w:color="auto" w:fill="FFFFFF"/>
        <w:spacing w:after="0" w:line="240" w:lineRule="auto"/>
        <w:jc w:val="both"/>
        <w:textAlignment w:val="baseline"/>
        <w:rPr>
          <w:rFonts w:asciiTheme="minorHAnsi" w:eastAsia="Times New Roman" w:hAnsiTheme="minorHAnsi" w:cs="Arial"/>
          <w:bCs/>
          <w:sz w:val="24"/>
          <w:szCs w:val="24"/>
          <w:lang w:eastAsia="el-GR"/>
        </w:rPr>
      </w:pPr>
      <w:r w:rsidRPr="008776C1">
        <w:rPr>
          <w:rFonts w:asciiTheme="minorHAnsi" w:eastAsia="Times New Roman" w:hAnsiTheme="minorHAnsi" w:cs="Arial"/>
          <w:bCs/>
          <w:sz w:val="24"/>
          <w:szCs w:val="24"/>
          <w:lang w:eastAsia="el-GR"/>
        </w:rPr>
        <w:t xml:space="preserve">Η </w:t>
      </w:r>
      <w:r w:rsidRPr="008776C1">
        <w:rPr>
          <w:rFonts w:asciiTheme="minorHAnsi" w:eastAsia="Times New Roman" w:hAnsiTheme="minorHAnsi" w:cs="Arial"/>
          <w:b/>
          <w:bCs/>
          <w:sz w:val="24"/>
          <w:szCs w:val="24"/>
          <w:lang w:eastAsia="el-GR"/>
        </w:rPr>
        <w:t>Εθνική Γραμμή Παιδικής Προστασίας «1107»</w:t>
      </w:r>
      <w:r w:rsidRPr="008776C1">
        <w:rPr>
          <w:rFonts w:asciiTheme="minorHAnsi" w:eastAsia="Times New Roman" w:hAnsiTheme="minorHAnsi" w:cs="Arial"/>
          <w:bCs/>
          <w:sz w:val="24"/>
          <w:szCs w:val="24"/>
          <w:lang w:eastAsia="el-GR"/>
        </w:rPr>
        <w:t>,  λειτουργεί δωρεάν σε καθημερινή 24ωρη βάση και παρέχει συμβουλευτική, ψυχολογική και κοινωνική στήριξη σε παιδιά και εφήβους που βρίσκονται σε κίνδυνο ή βιώνουν καταστάσεις κρίσης.</w:t>
      </w:r>
    </w:p>
    <w:p w:rsidR="008776C1" w:rsidRPr="008776C1" w:rsidRDefault="008776C1" w:rsidP="008776C1">
      <w:pPr>
        <w:shd w:val="clear" w:color="auto" w:fill="FFFFFF"/>
        <w:spacing w:after="0" w:line="434" w:lineRule="atLeast"/>
        <w:jc w:val="both"/>
        <w:textAlignment w:val="baseline"/>
        <w:rPr>
          <w:rFonts w:eastAsia="Times New Roman" w:cs="Arial"/>
          <w:color w:val="7E7E7E"/>
          <w:sz w:val="24"/>
          <w:szCs w:val="24"/>
          <w:lang w:eastAsia="el-GR"/>
        </w:rPr>
      </w:pPr>
      <w:r w:rsidRPr="008776C1">
        <w:rPr>
          <w:rFonts w:eastAsia="Times New Roman" w:cs="Arial"/>
          <w:b/>
          <w:bCs/>
          <w:i/>
          <w:iCs/>
          <w:color w:val="7E7E7E"/>
          <w:sz w:val="24"/>
          <w:szCs w:val="24"/>
          <w:lang w:eastAsia="el-GR"/>
        </w:rPr>
        <w:t> </w:t>
      </w:r>
    </w:p>
    <w:p w:rsidR="008776C1" w:rsidRPr="008776C1" w:rsidRDefault="008776C1" w:rsidP="008776C1">
      <w:pPr>
        <w:pStyle w:val="a3"/>
        <w:numPr>
          <w:ilvl w:val="0"/>
          <w:numId w:val="11"/>
        </w:numPr>
        <w:shd w:val="clear" w:color="auto" w:fill="FFFFFF"/>
        <w:spacing w:after="0" w:line="240" w:lineRule="auto"/>
        <w:jc w:val="both"/>
        <w:textAlignment w:val="baseline"/>
        <w:rPr>
          <w:rFonts w:asciiTheme="minorHAnsi" w:eastAsia="Times New Roman" w:hAnsiTheme="minorHAnsi" w:cs="Arial"/>
          <w:bCs/>
          <w:sz w:val="24"/>
          <w:szCs w:val="24"/>
          <w:lang w:eastAsia="el-GR"/>
        </w:rPr>
      </w:pPr>
      <w:r w:rsidRPr="008776C1">
        <w:rPr>
          <w:rFonts w:asciiTheme="minorHAnsi" w:eastAsia="Times New Roman" w:hAnsiTheme="minorHAnsi" w:cs="Arial"/>
          <w:bCs/>
          <w:sz w:val="24"/>
          <w:szCs w:val="24"/>
          <w:lang w:eastAsia="el-GR"/>
        </w:rPr>
        <w:t xml:space="preserve">Η </w:t>
      </w:r>
      <w:r w:rsidRPr="008776C1">
        <w:rPr>
          <w:rFonts w:asciiTheme="minorHAnsi" w:eastAsia="Times New Roman" w:hAnsiTheme="minorHAnsi" w:cs="Arial"/>
          <w:b/>
          <w:bCs/>
          <w:sz w:val="24"/>
          <w:szCs w:val="24"/>
          <w:lang w:eastAsia="el-GR"/>
        </w:rPr>
        <w:t>Τηλεφωνική Συμβουλευτική Υπηρεσία της Ε.Ψ.Υ.Π.Ε</w:t>
      </w:r>
      <w:r w:rsidRPr="008776C1">
        <w:rPr>
          <w:rFonts w:asciiTheme="minorHAnsi" w:eastAsia="Times New Roman" w:hAnsiTheme="minorHAnsi" w:cs="Arial"/>
          <w:bCs/>
          <w:sz w:val="24"/>
          <w:szCs w:val="24"/>
          <w:lang w:eastAsia="el-GR"/>
        </w:rPr>
        <w:t xml:space="preserve"> που συμπεριλαμβάνει τη «Γραμμή-Σύνδεσμο 801 801 1177» και η οποία λειτουργεί πλέον αποκλειστικά για γονείς και για οποιονδήποτε ενήλικα επιθυμεί να μιλήσει για θέματα σχετικά με παιδιά και εφήβους καθώς και τη «Γραμμή στήριξης παιδιών και εφήβων 116111», που απευθύνεται αποκλειστικά σε παιδιά και εφήβους.     </w:t>
      </w:r>
      <w:r w:rsidRPr="008776C1">
        <w:rPr>
          <w:rFonts w:asciiTheme="minorHAnsi" w:hAnsiTheme="minorHAnsi" w:cs="Arial"/>
          <w:color w:val="484848"/>
          <w:sz w:val="24"/>
          <w:szCs w:val="24"/>
        </w:rPr>
        <w:t>Πηγή:</w:t>
      </w:r>
      <w:r w:rsidRPr="008776C1">
        <w:rPr>
          <w:rStyle w:val="apple-converted-space"/>
          <w:rFonts w:asciiTheme="minorHAnsi" w:hAnsiTheme="minorHAnsi" w:cs="Arial"/>
          <w:color w:val="484848"/>
          <w:sz w:val="24"/>
          <w:szCs w:val="24"/>
        </w:rPr>
        <w:t> </w:t>
      </w:r>
      <w:hyperlink r:id="rId32" w:history="1">
        <w:r w:rsidRPr="008776C1">
          <w:rPr>
            <w:rStyle w:val="-"/>
            <w:rFonts w:asciiTheme="minorHAnsi" w:hAnsiTheme="minorHAnsi" w:cs="Arial"/>
            <w:color w:val="444444"/>
            <w:sz w:val="24"/>
            <w:szCs w:val="24"/>
          </w:rPr>
          <w:t>http://frapress.gr/2015/05/grammes-ipostirixis/</w:t>
        </w:r>
      </w:hyperlink>
    </w:p>
    <w:p w:rsidR="008776C1" w:rsidRPr="008776C1" w:rsidRDefault="008776C1" w:rsidP="008776C1">
      <w:pPr>
        <w:shd w:val="clear" w:color="auto" w:fill="FFFFFF"/>
        <w:spacing w:after="0" w:line="240" w:lineRule="auto"/>
        <w:jc w:val="right"/>
        <w:textAlignment w:val="baseline"/>
        <w:rPr>
          <w:rFonts w:eastAsia="Times New Roman" w:cs="Arial"/>
          <w:bCs/>
          <w:sz w:val="24"/>
          <w:szCs w:val="24"/>
          <w:lang w:eastAsia="el-GR"/>
        </w:rPr>
      </w:pPr>
      <w:r w:rsidRPr="008776C1">
        <w:rPr>
          <w:rFonts w:cs="Arial"/>
          <w:color w:val="484848"/>
          <w:sz w:val="24"/>
          <w:szCs w:val="24"/>
        </w:rPr>
        <w:br/>
      </w:r>
    </w:p>
    <w:p w:rsidR="008776C1" w:rsidRPr="008776C1" w:rsidRDefault="008776C1" w:rsidP="008776C1">
      <w:pPr>
        <w:pStyle w:val="a3"/>
        <w:numPr>
          <w:ilvl w:val="0"/>
          <w:numId w:val="11"/>
        </w:numPr>
        <w:shd w:val="clear" w:color="auto" w:fill="FFFFFF"/>
        <w:spacing w:after="0" w:line="240" w:lineRule="auto"/>
        <w:jc w:val="both"/>
        <w:textAlignment w:val="baseline"/>
        <w:rPr>
          <w:rFonts w:asciiTheme="minorHAnsi" w:eastAsia="Times New Roman" w:hAnsiTheme="minorHAnsi" w:cs="Arial"/>
          <w:bCs/>
          <w:sz w:val="24"/>
          <w:szCs w:val="24"/>
          <w:lang w:eastAsia="el-GR"/>
        </w:rPr>
      </w:pPr>
      <w:r w:rsidRPr="008776C1">
        <w:rPr>
          <w:rFonts w:asciiTheme="minorHAnsi" w:eastAsia="Times New Roman" w:hAnsiTheme="minorHAnsi" w:cs="Arial"/>
          <w:bCs/>
          <w:sz w:val="24"/>
          <w:szCs w:val="24"/>
          <w:lang w:eastAsia="el-GR"/>
        </w:rPr>
        <w:t>Η </w:t>
      </w:r>
      <w:r w:rsidRPr="008776C1">
        <w:rPr>
          <w:rFonts w:asciiTheme="minorHAnsi" w:eastAsia="Times New Roman" w:hAnsiTheme="minorHAnsi" w:cs="Arial"/>
          <w:b/>
          <w:bCs/>
          <w:sz w:val="24"/>
          <w:szCs w:val="24"/>
          <w:lang w:eastAsia="el-GR"/>
        </w:rPr>
        <w:t>Γραμμή « Μαζί για το Παιδί – 11525 »</w:t>
      </w:r>
      <w:r w:rsidRPr="008776C1">
        <w:rPr>
          <w:rFonts w:asciiTheme="minorHAnsi" w:eastAsia="Times New Roman" w:hAnsiTheme="minorHAnsi" w:cs="Arial"/>
          <w:bCs/>
          <w:sz w:val="24"/>
          <w:szCs w:val="24"/>
          <w:lang w:eastAsia="el-GR"/>
        </w:rPr>
        <w:t>  είναι μια πανελλαδική γραμμή επικοινωνίας, που λειτουργεί 5 ημέρες την εβδομάδα, από Δευτέρα έως Παρασκευή, από της 09:00 έως της 21:00 και στόχο έχει την παροχή συμβουλών και κατευθύνσεων σε παιδιά, εφήβους, γονείς και εκπαιδευτικούς.</w:t>
      </w:r>
    </w:p>
    <w:p w:rsidR="008776C1" w:rsidRPr="008776C1" w:rsidRDefault="008776C1" w:rsidP="008776C1">
      <w:pPr>
        <w:spacing w:after="0" w:line="240" w:lineRule="auto"/>
        <w:rPr>
          <w:b/>
          <w:sz w:val="24"/>
          <w:szCs w:val="24"/>
        </w:rPr>
      </w:pPr>
    </w:p>
    <w:p w:rsidR="008776C1" w:rsidRPr="008776C1" w:rsidRDefault="008776C1" w:rsidP="008776C1">
      <w:pPr>
        <w:pStyle w:val="a3"/>
        <w:numPr>
          <w:ilvl w:val="0"/>
          <w:numId w:val="11"/>
        </w:numPr>
        <w:shd w:val="clear" w:color="auto" w:fill="FFFFFF"/>
        <w:spacing w:after="0" w:line="240" w:lineRule="auto"/>
        <w:jc w:val="both"/>
        <w:textAlignment w:val="baseline"/>
        <w:rPr>
          <w:rFonts w:asciiTheme="minorHAnsi" w:eastAsia="Times New Roman" w:hAnsiTheme="minorHAnsi" w:cs="Arial"/>
          <w:sz w:val="24"/>
          <w:szCs w:val="24"/>
          <w:lang w:eastAsia="el-GR"/>
        </w:rPr>
      </w:pPr>
      <w:r w:rsidRPr="008776C1">
        <w:rPr>
          <w:rFonts w:asciiTheme="minorHAnsi" w:eastAsia="Times New Roman" w:hAnsiTheme="minorHAnsi" w:cs="Arial"/>
          <w:bCs/>
          <w:sz w:val="24"/>
          <w:szCs w:val="24"/>
          <w:lang w:eastAsia="el-GR"/>
        </w:rPr>
        <w:t xml:space="preserve">Η </w:t>
      </w:r>
      <w:r w:rsidRPr="008776C1">
        <w:rPr>
          <w:rFonts w:asciiTheme="minorHAnsi" w:eastAsia="Times New Roman" w:hAnsiTheme="minorHAnsi" w:cs="Arial"/>
          <w:b/>
          <w:bCs/>
          <w:sz w:val="24"/>
          <w:szCs w:val="24"/>
          <w:lang w:eastAsia="el-GR"/>
        </w:rPr>
        <w:t>Γραμμή Συνήγορου του Παιδιού</w:t>
      </w:r>
      <w:r w:rsidRPr="008776C1">
        <w:rPr>
          <w:rFonts w:asciiTheme="minorHAnsi" w:eastAsia="Times New Roman" w:hAnsiTheme="minorHAnsi" w:cs="Arial"/>
          <w:bCs/>
          <w:sz w:val="24"/>
          <w:szCs w:val="24"/>
          <w:lang w:eastAsia="el-GR"/>
        </w:rPr>
        <w:t xml:space="preserve"> για παιδιά «800 11 32 000» είναι δωρεάν, λειτουργεί από Δευτέρα έως Παρασκευή 9:00 το πρωί με 16:00 το απόγευμα</w:t>
      </w:r>
      <w:r w:rsidR="00AF03EA">
        <w:rPr>
          <w:rFonts w:asciiTheme="minorHAnsi" w:eastAsia="Times New Roman" w:hAnsiTheme="minorHAnsi" w:cs="Arial"/>
          <w:bCs/>
          <w:sz w:val="24"/>
          <w:szCs w:val="24"/>
          <w:lang w:eastAsia="el-GR"/>
        </w:rPr>
        <w:t>.</w:t>
      </w:r>
    </w:p>
    <w:p w:rsidR="006E476D" w:rsidRDefault="006E476D" w:rsidP="008776C1">
      <w:pPr>
        <w:shd w:val="clear" w:color="auto" w:fill="FFFFFF"/>
        <w:spacing w:after="0" w:line="240" w:lineRule="auto"/>
        <w:jc w:val="both"/>
        <w:textAlignment w:val="baseline"/>
        <w:rPr>
          <w:rFonts w:eastAsia="Times New Roman" w:cs="Arial"/>
          <w:bCs/>
          <w:sz w:val="24"/>
          <w:szCs w:val="24"/>
          <w:lang w:eastAsia="el-GR"/>
        </w:rPr>
      </w:pPr>
      <w:r>
        <w:rPr>
          <w:rFonts w:eastAsia="Times New Roman" w:cs="Arial"/>
          <w:bCs/>
          <w:sz w:val="24"/>
          <w:szCs w:val="24"/>
          <w:lang w:eastAsia="el-GR"/>
        </w:rPr>
        <w:t xml:space="preserve">     </w:t>
      </w:r>
      <w:r w:rsidR="008776C1" w:rsidRPr="008776C1">
        <w:rPr>
          <w:rFonts w:eastAsia="Times New Roman" w:cs="Arial"/>
          <w:bCs/>
          <w:sz w:val="24"/>
          <w:szCs w:val="24"/>
          <w:lang w:eastAsia="el-GR"/>
        </w:rPr>
        <w:t xml:space="preserve">[ Ο συνήγορος του παιδιού, διαμεσολαβεί ύστερα από αναφορές πολιτών (παιδιού, γονέα, </w:t>
      </w:r>
      <w:r>
        <w:rPr>
          <w:rFonts w:eastAsia="Times New Roman" w:cs="Arial"/>
          <w:bCs/>
          <w:sz w:val="24"/>
          <w:szCs w:val="24"/>
          <w:lang w:eastAsia="el-GR"/>
        </w:rPr>
        <w:t xml:space="preserve">  </w:t>
      </w:r>
    </w:p>
    <w:p w:rsidR="006E476D" w:rsidRDefault="006E476D" w:rsidP="008776C1">
      <w:pPr>
        <w:shd w:val="clear" w:color="auto" w:fill="FFFFFF"/>
        <w:spacing w:after="0" w:line="240" w:lineRule="auto"/>
        <w:jc w:val="both"/>
        <w:textAlignment w:val="baseline"/>
        <w:rPr>
          <w:rFonts w:eastAsia="Times New Roman" w:cs="Arial"/>
          <w:bCs/>
          <w:sz w:val="24"/>
          <w:szCs w:val="24"/>
          <w:lang w:eastAsia="el-GR"/>
        </w:rPr>
      </w:pPr>
      <w:r>
        <w:rPr>
          <w:rFonts w:eastAsia="Times New Roman" w:cs="Arial"/>
          <w:bCs/>
          <w:sz w:val="24"/>
          <w:szCs w:val="24"/>
          <w:lang w:eastAsia="el-GR"/>
        </w:rPr>
        <w:t xml:space="preserve">     </w:t>
      </w:r>
      <w:r w:rsidR="008776C1" w:rsidRPr="008776C1">
        <w:rPr>
          <w:rFonts w:eastAsia="Times New Roman" w:cs="Arial"/>
          <w:bCs/>
          <w:sz w:val="24"/>
          <w:szCs w:val="24"/>
          <w:lang w:eastAsia="el-GR"/>
        </w:rPr>
        <w:t xml:space="preserve">συγγενή, ή άλλου) σε περιπτώσεις που πράξεις ή παραλείψεις δημοσίων υπηρεσιών ή ιδιωτών </w:t>
      </w:r>
    </w:p>
    <w:p w:rsidR="006E476D" w:rsidRDefault="006E476D" w:rsidP="008776C1">
      <w:pPr>
        <w:shd w:val="clear" w:color="auto" w:fill="FFFFFF"/>
        <w:spacing w:after="0" w:line="240" w:lineRule="auto"/>
        <w:jc w:val="both"/>
        <w:textAlignment w:val="baseline"/>
        <w:rPr>
          <w:rFonts w:eastAsia="Times New Roman" w:cs="Arial"/>
          <w:bCs/>
          <w:sz w:val="24"/>
          <w:szCs w:val="24"/>
          <w:lang w:eastAsia="el-GR"/>
        </w:rPr>
      </w:pPr>
      <w:r>
        <w:rPr>
          <w:rFonts w:eastAsia="Times New Roman" w:cs="Arial"/>
          <w:bCs/>
          <w:sz w:val="24"/>
          <w:szCs w:val="24"/>
          <w:lang w:eastAsia="el-GR"/>
        </w:rPr>
        <w:t xml:space="preserve">     </w:t>
      </w:r>
      <w:r w:rsidR="008776C1" w:rsidRPr="008776C1">
        <w:rPr>
          <w:rFonts w:eastAsia="Times New Roman" w:cs="Arial"/>
          <w:bCs/>
          <w:sz w:val="24"/>
          <w:szCs w:val="24"/>
          <w:lang w:eastAsia="el-GR"/>
        </w:rPr>
        <w:t xml:space="preserve">(φυσικών ή νομικών προσώπων) προσβάλλουν δικαιώματα του παιδιού, επιδιώκοντας την </w:t>
      </w:r>
    </w:p>
    <w:p w:rsidR="008776C1" w:rsidRDefault="006E476D" w:rsidP="008776C1">
      <w:pPr>
        <w:shd w:val="clear" w:color="auto" w:fill="FFFFFF"/>
        <w:spacing w:after="0" w:line="240" w:lineRule="auto"/>
        <w:jc w:val="both"/>
        <w:textAlignment w:val="baseline"/>
        <w:rPr>
          <w:rFonts w:eastAsia="Times New Roman" w:cs="Arial"/>
          <w:bCs/>
          <w:sz w:val="24"/>
          <w:szCs w:val="24"/>
          <w:lang w:eastAsia="el-GR"/>
        </w:rPr>
      </w:pPr>
      <w:r>
        <w:rPr>
          <w:rFonts w:eastAsia="Times New Roman" w:cs="Arial"/>
          <w:bCs/>
          <w:sz w:val="24"/>
          <w:szCs w:val="24"/>
          <w:lang w:eastAsia="el-GR"/>
        </w:rPr>
        <w:t xml:space="preserve">     </w:t>
      </w:r>
      <w:r w:rsidR="008776C1" w:rsidRPr="008776C1">
        <w:rPr>
          <w:rFonts w:eastAsia="Times New Roman" w:cs="Arial"/>
          <w:bCs/>
          <w:sz w:val="24"/>
          <w:szCs w:val="24"/>
          <w:lang w:eastAsia="el-GR"/>
        </w:rPr>
        <w:t>προστασία και την αποκατάστασή τους ]</w:t>
      </w:r>
    </w:p>
    <w:p w:rsidR="00A25804" w:rsidRDefault="00A25804" w:rsidP="008776C1">
      <w:pPr>
        <w:shd w:val="clear" w:color="auto" w:fill="FFFFFF"/>
        <w:spacing w:after="0" w:line="240" w:lineRule="auto"/>
        <w:jc w:val="both"/>
        <w:textAlignment w:val="baseline"/>
        <w:rPr>
          <w:rFonts w:eastAsia="Times New Roman" w:cs="Arial"/>
          <w:bCs/>
          <w:sz w:val="24"/>
          <w:szCs w:val="24"/>
          <w:lang w:eastAsia="el-GR"/>
        </w:rPr>
      </w:pPr>
    </w:p>
    <w:p w:rsidR="00A25804" w:rsidRDefault="00A25804" w:rsidP="008776C1">
      <w:pPr>
        <w:shd w:val="clear" w:color="auto" w:fill="FFFFFF"/>
        <w:spacing w:after="0" w:line="240" w:lineRule="auto"/>
        <w:jc w:val="both"/>
        <w:textAlignment w:val="baseline"/>
        <w:rPr>
          <w:rFonts w:eastAsia="Times New Roman" w:cs="Arial"/>
          <w:bCs/>
          <w:sz w:val="24"/>
          <w:szCs w:val="24"/>
          <w:lang w:eastAsia="el-GR"/>
        </w:rPr>
      </w:pPr>
    </w:p>
    <w:p w:rsidR="00A25804" w:rsidRPr="00A25804" w:rsidRDefault="00A25804" w:rsidP="008776C1">
      <w:pPr>
        <w:shd w:val="clear" w:color="auto" w:fill="FFFFFF"/>
        <w:spacing w:after="0" w:line="240" w:lineRule="auto"/>
        <w:jc w:val="both"/>
        <w:textAlignment w:val="baseline"/>
        <w:rPr>
          <w:rFonts w:eastAsia="Times New Roman" w:cs="Arial"/>
          <w:b/>
          <w:bCs/>
          <w:sz w:val="24"/>
          <w:szCs w:val="24"/>
          <w:lang w:eastAsia="el-GR"/>
        </w:rPr>
      </w:pPr>
      <w:r w:rsidRPr="00A25804">
        <w:rPr>
          <w:rFonts w:eastAsia="Times New Roman" w:cs="Arial"/>
          <w:b/>
          <w:bCs/>
          <w:sz w:val="24"/>
          <w:szCs w:val="24"/>
          <w:lang w:eastAsia="el-GR"/>
        </w:rPr>
        <w:t>…………………………………………………………………………………………………………………………………………………………</w:t>
      </w:r>
      <w:r>
        <w:rPr>
          <w:rFonts w:eastAsia="Times New Roman" w:cs="Arial"/>
          <w:b/>
          <w:bCs/>
          <w:sz w:val="24"/>
          <w:szCs w:val="24"/>
          <w:lang w:eastAsia="el-GR"/>
        </w:rPr>
        <w:t>.</w:t>
      </w:r>
    </w:p>
    <w:p w:rsidR="008776C1" w:rsidRDefault="008776C1" w:rsidP="008776C1">
      <w:pPr>
        <w:shd w:val="clear" w:color="auto" w:fill="FFFFFF"/>
        <w:spacing w:after="0" w:line="240" w:lineRule="auto"/>
        <w:jc w:val="both"/>
        <w:textAlignment w:val="baseline"/>
        <w:rPr>
          <w:rFonts w:ascii="Arial" w:eastAsia="Times New Roman" w:hAnsi="Arial" w:cs="Arial"/>
          <w:bCs/>
          <w:sz w:val="24"/>
          <w:szCs w:val="24"/>
          <w:lang w:eastAsia="el-GR"/>
        </w:rPr>
      </w:pPr>
    </w:p>
    <w:p w:rsidR="008776C1" w:rsidRDefault="008776C1" w:rsidP="008776C1">
      <w:pPr>
        <w:shd w:val="clear" w:color="auto" w:fill="FFFFFF"/>
        <w:spacing w:after="0" w:line="240" w:lineRule="auto"/>
        <w:jc w:val="both"/>
        <w:textAlignment w:val="baseline"/>
        <w:rPr>
          <w:rFonts w:ascii="Arial" w:eastAsia="Times New Roman" w:hAnsi="Arial" w:cs="Arial"/>
          <w:bCs/>
          <w:sz w:val="24"/>
          <w:szCs w:val="24"/>
          <w:lang w:eastAsia="el-GR"/>
        </w:rPr>
      </w:pPr>
    </w:p>
    <w:p w:rsidR="008776C1" w:rsidRDefault="008776C1" w:rsidP="008776C1">
      <w:pPr>
        <w:shd w:val="clear" w:color="auto" w:fill="FFFFFF"/>
        <w:spacing w:after="0" w:line="240" w:lineRule="auto"/>
        <w:jc w:val="both"/>
        <w:textAlignment w:val="baseline"/>
        <w:rPr>
          <w:rFonts w:ascii="Arial" w:eastAsia="Times New Roman" w:hAnsi="Arial" w:cs="Arial"/>
          <w:bCs/>
          <w:sz w:val="24"/>
          <w:szCs w:val="24"/>
          <w:lang w:eastAsia="el-GR"/>
        </w:rPr>
      </w:pPr>
    </w:p>
    <w:p w:rsidR="008776C1" w:rsidRDefault="008776C1" w:rsidP="008776C1">
      <w:pPr>
        <w:shd w:val="clear" w:color="auto" w:fill="FFFFFF"/>
        <w:spacing w:after="0" w:line="240" w:lineRule="auto"/>
        <w:jc w:val="both"/>
        <w:textAlignment w:val="baseline"/>
        <w:rPr>
          <w:rFonts w:ascii="Arial" w:eastAsia="Times New Roman" w:hAnsi="Arial" w:cs="Arial"/>
          <w:bCs/>
          <w:sz w:val="24"/>
          <w:szCs w:val="24"/>
          <w:lang w:eastAsia="el-GR"/>
        </w:rPr>
      </w:pPr>
    </w:p>
    <w:p w:rsidR="008776C1" w:rsidRDefault="008776C1" w:rsidP="008776C1">
      <w:pPr>
        <w:shd w:val="clear" w:color="auto" w:fill="FFFFFF"/>
        <w:spacing w:after="0" w:line="240" w:lineRule="auto"/>
        <w:jc w:val="both"/>
        <w:textAlignment w:val="baseline"/>
        <w:rPr>
          <w:rFonts w:ascii="Arial" w:eastAsia="Times New Roman" w:hAnsi="Arial" w:cs="Arial"/>
          <w:bCs/>
          <w:sz w:val="24"/>
          <w:szCs w:val="24"/>
          <w:lang w:eastAsia="el-GR"/>
        </w:rPr>
      </w:pPr>
    </w:p>
    <w:p w:rsidR="008776C1" w:rsidRPr="00B83286" w:rsidRDefault="008776C1" w:rsidP="00B10F17">
      <w:pPr>
        <w:spacing w:after="0"/>
        <w:jc w:val="both"/>
        <w:rPr>
          <w:sz w:val="24"/>
          <w:szCs w:val="24"/>
        </w:rPr>
      </w:pPr>
    </w:p>
    <w:sectPr w:rsidR="008776C1" w:rsidRPr="00B83286" w:rsidSect="00F45CD3">
      <w:footerReference w:type="default" r:id="rId33"/>
      <w:pgSz w:w="11906" w:h="16838"/>
      <w:pgMar w:top="1440" w:right="907" w:bottom="1440" w:left="90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0255" w:rsidRDefault="00CE0255" w:rsidP="00351855">
      <w:pPr>
        <w:spacing w:after="0" w:line="240" w:lineRule="auto"/>
      </w:pPr>
      <w:r>
        <w:separator/>
      </w:r>
    </w:p>
  </w:endnote>
  <w:endnote w:type="continuationSeparator" w:id="1">
    <w:p w:rsidR="00CE0255" w:rsidRDefault="00CE0255" w:rsidP="003518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altName w:val="Segoe UI"/>
    <w:charset w:val="A1"/>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47757"/>
      <w:docPartObj>
        <w:docPartGallery w:val="Page Numbers (Bottom of Page)"/>
        <w:docPartUnique/>
      </w:docPartObj>
    </w:sdtPr>
    <w:sdtContent>
      <w:p w:rsidR="00351855" w:rsidRDefault="00351855">
        <w:pPr>
          <w:pStyle w:val="a8"/>
          <w:jc w:val="center"/>
        </w:pPr>
        <w:fldSimple w:instr=" PAGE   \* MERGEFORMAT ">
          <w:r>
            <w:rPr>
              <w:noProof/>
            </w:rPr>
            <w:t>2</w:t>
          </w:r>
        </w:fldSimple>
      </w:p>
    </w:sdtContent>
  </w:sdt>
  <w:p w:rsidR="00351855" w:rsidRDefault="0035185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0255" w:rsidRDefault="00CE0255" w:rsidP="00351855">
      <w:pPr>
        <w:spacing w:after="0" w:line="240" w:lineRule="auto"/>
      </w:pPr>
      <w:r>
        <w:separator/>
      </w:r>
    </w:p>
  </w:footnote>
  <w:footnote w:type="continuationSeparator" w:id="1">
    <w:p w:rsidR="00CE0255" w:rsidRDefault="00CE0255" w:rsidP="0035185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sz w:val="24"/>
        <w:szCs w:val="24"/>
      </w:rPr>
    </w:lvl>
  </w:abstractNum>
  <w:abstractNum w:abstractNumId="1">
    <w:nsid w:val="00000003"/>
    <w:multiLevelType w:val="singleLevel"/>
    <w:tmpl w:val="00000003"/>
    <w:name w:val="WW8Num3"/>
    <w:lvl w:ilvl="0">
      <w:start w:val="1"/>
      <w:numFmt w:val="decimal"/>
      <w:lvlText w:val="%1."/>
      <w:lvlJc w:val="left"/>
      <w:pPr>
        <w:tabs>
          <w:tab w:val="num" w:pos="0"/>
        </w:tabs>
        <w:ind w:left="720" w:hanging="360"/>
      </w:pPr>
      <w:rPr>
        <w:rFonts w:hint="default"/>
        <w:sz w:val="24"/>
        <w:szCs w:val="24"/>
        <w:lang w:val="en-US"/>
      </w:rPr>
    </w:lvl>
  </w:abstractNum>
  <w:abstractNum w:abstractNumId="2">
    <w:nsid w:val="00000004"/>
    <w:multiLevelType w:val="multilevel"/>
    <w:tmpl w:val="9070AB1E"/>
    <w:name w:val="WW8Num4"/>
    <w:lvl w:ilvl="0">
      <w:start w:val="1"/>
      <w:numFmt w:val="decimal"/>
      <w:lvlText w:val="%1."/>
      <w:lvlJc w:val="left"/>
      <w:pPr>
        <w:tabs>
          <w:tab w:val="num" w:pos="0"/>
        </w:tabs>
        <w:ind w:left="720" w:hanging="360"/>
      </w:pPr>
      <w:rPr>
        <w:rFonts w:cs="Tahoma" w:hint="default"/>
        <w:b w:val="0"/>
        <w:sz w:val="24"/>
        <w:szCs w:val="24"/>
        <w:lang w:val="en-U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00000006"/>
    <w:multiLevelType w:val="singleLevel"/>
    <w:tmpl w:val="00000006"/>
    <w:name w:val="WW8Num6"/>
    <w:lvl w:ilvl="0">
      <w:start w:val="1"/>
      <w:numFmt w:val="decimal"/>
      <w:lvlText w:val="%1."/>
      <w:lvlJc w:val="left"/>
      <w:pPr>
        <w:tabs>
          <w:tab w:val="num" w:pos="0"/>
        </w:tabs>
        <w:ind w:left="502" w:hanging="360"/>
      </w:pPr>
      <w:rPr>
        <w:rFonts w:hint="default"/>
        <w:b w:val="0"/>
        <w:sz w:val="24"/>
        <w:szCs w:val="24"/>
      </w:rPr>
    </w:lvl>
  </w:abstractNum>
  <w:abstractNum w:abstractNumId="4">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hint="default"/>
        <w:sz w:val="24"/>
        <w:szCs w:val="24"/>
        <w:lang w:val="en-US"/>
      </w:rPr>
    </w:lvl>
  </w:abstractNum>
  <w:abstractNum w:abstractNumId="5">
    <w:nsid w:val="03644386"/>
    <w:multiLevelType w:val="hybridMultilevel"/>
    <w:tmpl w:val="562658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38808CD"/>
    <w:multiLevelType w:val="hybridMultilevel"/>
    <w:tmpl w:val="D63C32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07A2AA9"/>
    <w:multiLevelType w:val="hybridMultilevel"/>
    <w:tmpl w:val="8626D6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3D675D9"/>
    <w:multiLevelType w:val="hybridMultilevel"/>
    <w:tmpl w:val="A6FCC49A"/>
    <w:lvl w:ilvl="0" w:tplc="04080005">
      <w:start w:val="1"/>
      <w:numFmt w:val="bullet"/>
      <w:lvlText w:val=""/>
      <w:lvlJc w:val="left"/>
      <w:pPr>
        <w:ind w:left="720" w:hanging="360"/>
      </w:pPr>
      <w:rPr>
        <w:rFonts w:ascii="Wingdings" w:hAnsi="Wingdings" w:hint="default"/>
      </w:rPr>
    </w:lvl>
    <w:lvl w:ilvl="1" w:tplc="91B2FAB6">
      <w:numFmt w:val="bullet"/>
      <w:lvlText w:val="•"/>
      <w:lvlJc w:val="left"/>
      <w:pPr>
        <w:ind w:left="1860" w:hanging="780"/>
      </w:pPr>
      <w:rPr>
        <w:rFonts w:ascii="Calibri" w:eastAsia="Calibri"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CB11780"/>
    <w:multiLevelType w:val="hybridMultilevel"/>
    <w:tmpl w:val="A1F858A0"/>
    <w:lvl w:ilvl="0" w:tplc="6248BC1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F0C79FC"/>
    <w:multiLevelType w:val="hybridMultilevel"/>
    <w:tmpl w:val="0CEC2C10"/>
    <w:lvl w:ilvl="0" w:tplc="078CC2F6">
      <w:start w:val="1"/>
      <w:numFmt w:val="decimal"/>
      <w:lvlText w:val="%1."/>
      <w:lvlJc w:val="left"/>
      <w:pPr>
        <w:ind w:left="502" w:hanging="360"/>
      </w:pPr>
      <w:rPr>
        <w:rFonts w:hint="default"/>
        <w:b w:val="0"/>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1">
    <w:nsid w:val="44182198"/>
    <w:multiLevelType w:val="hybridMultilevel"/>
    <w:tmpl w:val="9A86A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E72165"/>
    <w:multiLevelType w:val="hybridMultilevel"/>
    <w:tmpl w:val="93EAE90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1"/>
  </w:num>
  <w:num w:numId="5">
    <w:abstractNumId w:val="3"/>
  </w:num>
  <w:num w:numId="6">
    <w:abstractNumId w:val="10"/>
  </w:num>
  <w:num w:numId="7">
    <w:abstractNumId w:val="9"/>
  </w:num>
  <w:num w:numId="8">
    <w:abstractNumId w:val="12"/>
  </w:num>
  <w:num w:numId="9">
    <w:abstractNumId w:val="8"/>
  </w:num>
  <w:num w:numId="10">
    <w:abstractNumId w:val="2"/>
  </w:num>
  <w:num w:numId="11">
    <w:abstractNumId w:val="6"/>
  </w:num>
  <w:num w:numId="12">
    <w:abstractNumId w:val="1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footnotePr>
    <w:footnote w:id="0"/>
    <w:footnote w:id="1"/>
  </w:footnotePr>
  <w:endnotePr>
    <w:endnote w:id="0"/>
    <w:endnote w:id="1"/>
  </w:endnotePr>
  <w:compat/>
  <w:rsids>
    <w:rsidRoot w:val="0022527C"/>
    <w:rsid w:val="000820B3"/>
    <w:rsid w:val="00154948"/>
    <w:rsid w:val="001877C9"/>
    <w:rsid w:val="001B4F46"/>
    <w:rsid w:val="0022527C"/>
    <w:rsid w:val="002F7B96"/>
    <w:rsid w:val="00351855"/>
    <w:rsid w:val="003545B3"/>
    <w:rsid w:val="00395D34"/>
    <w:rsid w:val="004F0F6C"/>
    <w:rsid w:val="004F68D4"/>
    <w:rsid w:val="00583DA2"/>
    <w:rsid w:val="005A541E"/>
    <w:rsid w:val="005D3900"/>
    <w:rsid w:val="00677808"/>
    <w:rsid w:val="006E476D"/>
    <w:rsid w:val="00796861"/>
    <w:rsid w:val="008776C1"/>
    <w:rsid w:val="00895FD2"/>
    <w:rsid w:val="009C0FD4"/>
    <w:rsid w:val="009C2E7E"/>
    <w:rsid w:val="009F4932"/>
    <w:rsid w:val="00A25804"/>
    <w:rsid w:val="00A6767D"/>
    <w:rsid w:val="00A85F50"/>
    <w:rsid w:val="00AC04FC"/>
    <w:rsid w:val="00AC6EF8"/>
    <w:rsid w:val="00AF03EA"/>
    <w:rsid w:val="00B10F17"/>
    <w:rsid w:val="00B364C4"/>
    <w:rsid w:val="00B37BA2"/>
    <w:rsid w:val="00B60716"/>
    <w:rsid w:val="00B65BEA"/>
    <w:rsid w:val="00B83286"/>
    <w:rsid w:val="00C26D9A"/>
    <w:rsid w:val="00CE0255"/>
    <w:rsid w:val="00CE1E15"/>
    <w:rsid w:val="00E05517"/>
    <w:rsid w:val="00E6601C"/>
    <w:rsid w:val="00E771EC"/>
    <w:rsid w:val="00EA23ED"/>
    <w:rsid w:val="00F45C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0B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22527C"/>
    <w:rPr>
      <w:color w:val="0563C1"/>
      <w:u w:val="single"/>
    </w:rPr>
  </w:style>
  <w:style w:type="paragraph" w:styleId="a3">
    <w:name w:val="List Paragraph"/>
    <w:basedOn w:val="a"/>
    <w:qFormat/>
    <w:rsid w:val="0022527C"/>
    <w:pPr>
      <w:suppressAutoHyphens/>
      <w:spacing w:line="256" w:lineRule="auto"/>
      <w:ind w:left="720"/>
      <w:contextualSpacing/>
    </w:pPr>
    <w:rPr>
      <w:rFonts w:ascii="Calibri" w:eastAsia="Calibri" w:hAnsi="Calibri" w:cs="Calibri"/>
      <w:lang w:eastAsia="zh-CN"/>
    </w:rPr>
  </w:style>
  <w:style w:type="paragraph" w:styleId="a4">
    <w:name w:val="No Spacing"/>
    <w:uiPriority w:val="1"/>
    <w:qFormat/>
    <w:rsid w:val="001B4F46"/>
    <w:pPr>
      <w:spacing w:after="0" w:line="240" w:lineRule="auto"/>
    </w:pPr>
    <w:rPr>
      <w:rFonts w:ascii="Calibri" w:eastAsia="Calibri" w:hAnsi="Calibri" w:cs="Times New Roman"/>
    </w:rPr>
  </w:style>
  <w:style w:type="character" w:customStyle="1" w:styleId="apple-converted-space">
    <w:name w:val="apple-converted-space"/>
    <w:basedOn w:val="a0"/>
    <w:rsid w:val="00677808"/>
  </w:style>
  <w:style w:type="character" w:styleId="a5">
    <w:name w:val="Emphasis"/>
    <w:uiPriority w:val="20"/>
    <w:qFormat/>
    <w:rsid w:val="008776C1"/>
    <w:rPr>
      <w:i/>
      <w:iCs/>
    </w:rPr>
  </w:style>
  <w:style w:type="character" w:styleId="a6">
    <w:name w:val="Strong"/>
    <w:basedOn w:val="a0"/>
    <w:uiPriority w:val="22"/>
    <w:qFormat/>
    <w:rsid w:val="00AC04FC"/>
    <w:rPr>
      <w:b/>
      <w:bCs/>
    </w:rPr>
  </w:style>
  <w:style w:type="paragraph" w:styleId="a7">
    <w:name w:val="header"/>
    <w:basedOn w:val="a"/>
    <w:link w:val="Char"/>
    <w:uiPriority w:val="99"/>
    <w:semiHidden/>
    <w:unhideWhenUsed/>
    <w:rsid w:val="00351855"/>
    <w:pPr>
      <w:tabs>
        <w:tab w:val="center" w:pos="4680"/>
        <w:tab w:val="right" w:pos="9360"/>
      </w:tabs>
      <w:spacing w:after="0" w:line="240" w:lineRule="auto"/>
    </w:pPr>
  </w:style>
  <w:style w:type="character" w:customStyle="1" w:styleId="Char">
    <w:name w:val="Κεφαλίδα Char"/>
    <w:basedOn w:val="a0"/>
    <w:link w:val="a7"/>
    <w:uiPriority w:val="99"/>
    <w:semiHidden/>
    <w:rsid w:val="00351855"/>
  </w:style>
  <w:style w:type="paragraph" w:styleId="a8">
    <w:name w:val="footer"/>
    <w:basedOn w:val="a"/>
    <w:link w:val="Char0"/>
    <w:uiPriority w:val="99"/>
    <w:unhideWhenUsed/>
    <w:rsid w:val="00351855"/>
    <w:pPr>
      <w:tabs>
        <w:tab w:val="center" w:pos="4680"/>
        <w:tab w:val="right" w:pos="9360"/>
      </w:tabs>
      <w:spacing w:after="0" w:line="240" w:lineRule="auto"/>
    </w:pPr>
  </w:style>
  <w:style w:type="character" w:customStyle="1" w:styleId="Char0">
    <w:name w:val="Υποσέλιδο Char"/>
    <w:basedOn w:val="a0"/>
    <w:link w:val="a8"/>
    <w:uiPriority w:val="99"/>
    <w:rsid w:val="0035185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l@kday.thess.sch.gr" TargetMode="External"/><Relationship Id="rId13" Type="http://schemas.openxmlformats.org/officeDocument/2006/relationships/hyperlink" Target="mailto:abatzogr@med.auth.gr" TargetMode="External"/><Relationship Id="rId18" Type="http://schemas.openxmlformats.org/officeDocument/2006/relationships/hyperlink" Target="mailto:e.chrisidou@thessaloniki.gr" TargetMode="External"/><Relationship Id="rId26" Type="http://schemas.openxmlformats.org/officeDocument/2006/relationships/hyperlink" Target="mailto:sosthessaloniki@sos-villages.gr" TargetMode="External"/><Relationship Id="rId3" Type="http://schemas.openxmlformats.org/officeDocument/2006/relationships/styles" Target="styles.xml"/><Relationship Id="rId21" Type="http://schemas.openxmlformats.org/officeDocument/2006/relationships/hyperlink" Target="mailto:gr.paideias@3025.syzefxis.gov.gr"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sychothes.gr/" TargetMode="External"/><Relationship Id="rId17" Type="http://schemas.openxmlformats.org/officeDocument/2006/relationships/hyperlink" Target="mailto:ydheve@astynomia.gr" TargetMode="External"/><Relationship Id="rId25" Type="http://schemas.openxmlformats.org/officeDocument/2006/relationships/hyperlink" Target="http://www.hamogelo.gr"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hellenicpolice.gr/" TargetMode="External"/><Relationship Id="rId20" Type="http://schemas.openxmlformats.org/officeDocument/2006/relationships/hyperlink" Target="mailto:Sapostolou54@gmail.com" TargetMode="External"/><Relationship Id="rId29" Type="http://schemas.openxmlformats.org/officeDocument/2006/relationships/hyperlink" Target="mailto:thessaloniki.support@merimna.org.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imopsype@psychothes.gr" TargetMode="External"/><Relationship Id="rId24" Type="http://schemas.openxmlformats.org/officeDocument/2006/relationships/hyperlink" Target="mailto:kpelpida@otenet.gr" TargetMode="External"/><Relationship Id="rId32" Type="http://schemas.openxmlformats.org/officeDocument/2006/relationships/hyperlink" Target="http://frapress.gr/2015/05/grammes-ipostirixis/" TargetMode="External"/><Relationship Id="rId5" Type="http://schemas.openxmlformats.org/officeDocument/2006/relationships/webSettings" Target="webSettings.xml"/><Relationship Id="rId15" Type="http://schemas.openxmlformats.org/officeDocument/2006/relationships/hyperlink" Target="mailto:ccu@cybercrimeunit.gov.gr" TargetMode="External"/><Relationship Id="rId23" Type="http://schemas.openxmlformats.org/officeDocument/2006/relationships/hyperlink" Target="mailto:seirioskentrikos@kp-seirios.gr" TargetMode="External"/><Relationship Id="rId28" Type="http://schemas.openxmlformats.org/officeDocument/2006/relationships/hyperlink" Target="mailto:info@ekapsy.gr" TargetMode="External"/><Relationship Id="rId10" Type="http://schemas.openxmlformats.org/officeDocument/2006/relationships/hyperlink" Target="mailto:grafygei@sch.gr" TargetMode="External"/><Relationship Id="rId19" Type="http://schemas.openxmlformats.org/officeDocument/2006/relationships/hyperlink" Target="mailto:paideias@kalamaria.g" TargetMode="External"/><Relationship Id="rId31" Type="http://schemas.openxmlformats.org/officeDocument/2006/relationships/hyperlink" Target="mailto:kmop@kmop.eu" TargetMode="External"/><Relationship Id="rId4" Type="http://schemas.openxmlformats.org/officeDocument/2006/relationships/settings" Target="settings.xml"/><Relationship Id="rId9" Type="http://schemas.openxmlformats.org/officeDocument/2006/relationships/hyperlink" Target="mailto:mail@dipe-a.thess.sch.gr" TargetMode="External"/><Relationship Id="rId14" Type="http://schemas.openxmlformats.org/officeDocument/2006/relationships/hyperlink" Target="mailto:11012@hellenicpolice.gr" TargetMode="External"/><Relationship Id="rId22" Type="http://schemas.openxmlformats.org/officeDocument/2006/relationships/hyperlink" Target="mailto:elenigiannoudi@gmail.com" TargetMode="External"/><Relationship Id="rId27" Type="http://schemas.openxmlformats.org/officeDocument/2006/relationships/hyperlink" Target="http://www.antigone.gr" TargetMode="External"/><Relationship Id="rId30" Type="http://schemas.openxmlformats.org/officeDocument/2006/relationships/hyperlink" Target="http://WWW.livewithoutbullying.com" TargetMode="External"/><Relationship Id="rId35"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6BCDB-0F02-46DF-93F8-A339CEA4A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6</Pages>
  <Words>2165</Words>
  <Characters>12346</Characters>
  <Application>Microsoft Office Word</Application>
  <DocSecurity>0</DocSecurity>
  <Lines>102</Lines>
  <Paragraphs>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2017-03-05T17:37:00Z</cp:lastPrinted>
  <dcterms:created xsi:type="dcterms:W3CDTF">2017-03-05T16:01:00Z</dcterms:created>
  <dcterms:modified xsi:type="dcterms:W3CDTF">2017-03-05T17:39:00Z</dcterms:modified>
</cp:coreProperties>
</file>